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17" w:rsidRDefault="00F84017" w:rsidP="00F84017"/>
    <w:p w:rsidR="00F84017" w:rsidRPr="00694598" w:rsidRDefault="00F84017" w:rsidP="00F84017">
      <w:pPr>
        <w:jc w:val="center"/>
        <w:rPr>
          <w:lang w:val="en-US"/>
        </w:rPr>
      </w:pPr>
    </w:p>
    <w:p w:rsidR="00F84017" w:rsidRDefault="00F84017" w:rsidP="00F84017">
      <w:pPr>
        <w:jc w:val="center"/>
      </w:pPr>
    </w:p>
    <w:p w:rsidR="00F84017" w:rsidRPr="000D1F74" w:rsidRDefault="00F84017" w:rsidP="00F84017">
      <w:pPr>
        <w:framePr w:h="1060" w:hSpace="80" w:vSpace="40" w:wrap="auto" w:vAnchor="text" w:hAnchor="page" w:x="5392" w:y="1" w:anchorLock="1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5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17" w:rsidRDefault="00F84017" w:rsidP="00F84017">
      <w:pPr>
        <w:framePr w:h="1060" w:hSpace="80" w:vSpace="40" w:wrap="auto" w:vAnchor="text" w:hAnchor="page" w:x="5365" w:y="-353" w:anchorLock="1"/>
        <w:jc w:val="right"/>
      </w:pPr>
    </w:p>
    <w:p w:rsidR="00F84017" w:rsidRDefault="00F84017" w:rsidP="00F84017">
      <w:pPr>
        <w:jc w:val="right"/>
      </w:pPr>
    </w:p>
    <w:p w:rsidR="00F84017" w:rsidRDefault="00F84017" w:rsidP="00F84017"/>
    <w:p w:rsidR="00F84017" w:rsidRDefault="00F84017" w:rsidP="00F84017"/>
    <w:p w:rsidR="00F84017" w:rsidRDefault="00F84017" w:rsidP="00F84017"/>
    <w:p w:rsidR="00F84017" w:rsidRDefault="00F84017" w:rsidP="00F84017">
      <w:r>
        <w:rPr>
          <w:rFonts w:ascii="Times New Roman Hak" w:hAnsi="Times New Roman Hak"/>
        </w:rPr>
        <w:t>РОССИЯ ФЕДЕРАЦИЯЗЫ</w:t>
      </w:r>
      <w:r>
        <w:tab/>
      </w:r>
      <w:r>
        <w:tab/>
        <w:t xml:space="preserve">   РОССИЙСКАЯ ФЕДЕРАЦИЯ</w:t>
      </w:r>
    </w:p>
    <w:p w:rsidR="00F84017" w:rsidRDefault="00F84017" w:rsidP="00F84017">
      <w:r>
        <w:rPr>
          <w:rFonts w:ascii="Times New Roman Hak" w:hAnsi="Times New Roman Hak"/>
        </w:rPr>
        <w:t xml:space="preserve">ХАКАС РЕСПУБЛИКАЗЫ  </w:t>
      </w:r>
      <w:r>
        <w:tab/>
        <w:t xml:space="preserve">              РЕСПУБЛИКА ХАКАСИЯ</w:t>
      </w:r>
    </w:p>
    <w:p w:rsidR="00F84017" w:rsidRDefault="00F84017" w:rsidP="00F84017">
      <w:r>
        <w:rPr>
          <w:rFonts w:ascii="Times New Roman Hak" w:hAnsi="Times New Roman Hak"/>
        </w:rPr>
        <w:t>А</w:t>
      </w:r>
      <w:proofErr w:type="gramStart"/>
      <w:r>
        <w:rPr>
          <w:lang w:val="en-US"/>
        </w:rPr>
        <w:t>F</w:t>
      </w:r>
      <w:proofErr w:type="gramEnd"/>
      <w:r>
        <w:rPr>
          <w:rFonts w:ascii="Times New Roman Hak" w:hAnsi="Times New Roman Hak"/>
        </w:rPr>
        <w:t>БАН ПИЛТ</w:t>
      </w:r>
      <w:r>
        <w:rPr>
          <w:rFonts w:ascii="Times New Roman Hak" w:hAnsi="Times New Roman Hak"/>
          <w:lang w:val="en-US"/>
        </w:rPr>
        <w:t>I</w:t>
      </w:r>
      <w:r>
        <w:rPr>
          <w:rFonts w:ascii="Times New Roman Hak" w:hAnsi="Times New Roman Hak"/>
        </w:rPr>
        <w:t>Р</w:t>
      </w:r>
      <w:r>
        <w:rPr>
          <w:rFonts w:ascii="Times New Roman Hak" w:hAnsi="Times New Roman Hak"/>
          <w:lang w:val="en-US"/>
        </w:rPr>
        <w:t>I</w:t>
      </w:r>
      <w:r>
        <w:rPr>
          <w:rFonts w:ascii="Times New Roman Hak" w:hAnsi="Times New Roman Hak"/>
        </w:rPr>
        <w:t xml:space="preserve"> АЙМА</w:t>
      </w:r>
      <w:r>
        <w:rPr>
          <w:lang w:val="en-US"/>
        </w:rPr>
        <w:t>F</w:t>
      </w:r>
      <w:r>
        <w:t>Ы</w:t>
      </w:r>
      <w:r>
        <w:rPr>
          <w:rFonts w:ascii="Times New Roman Hak" w:hAnsi="Times New Roman Hak"/>
        </w:rPr>
        <w:tab/>
        <w:t xml:space="preserve">              УСТЬ-АБАКАНСКИЙ РАЙОН</w:t>
      </w:r>
    </w:p>
    <w:p w:rsidR="00F84017" w:rsidRPr="00764EF7" w:rsidRDefault="00F84017" w:rsidP="00F84017">
      <w:r>
        <w:rPr>
          <w:rFonts w:ascii="Times New Roman Hak" w:hAnsi="Times New Roman Hak"/>
        </w:rPr>
        <w:t>РАСЦВЕТ ААЛ Ч</w:t>
      </w:r>
      <w:r>
        <w:rPr>
          <w:rFonts w:ascii="Sylfaen" w:hAnsi="Sylfaen"/>
        </w:rPr>
        <w:t>Ö</w:t>
      </w:r>
      <w:r>
        <w:rPr>
          <w:rFonts w:ascii="Times New Roman Hak" w:hAnsi="Times New Roman Hak"/>
        </w:rPr>
        <w:t>Б</w:t>
      </w:r>
      <w:proofErr w:type="gramStart"/>
      <w:r>
        <w:rPr>
          <w:rFonts w:ascii="Times New Roman Hak" w:hAnsi="Times New Roman Hak"/>
        </w:rPr>
        <w:t>I</w:t>
      </w:r>
      <w:proofErr w:type="gramEnd"/>
      <w:r>
        <w:rPr>
          <w:rFonts w:ascii="Times New Roman Hak" w:hAnsi="Times New Roman Hak"/>
        </w:rPr>
        <w:t>НIН</w:t>
      </w:r>
      <w:r>
        <w:tab/>
      </w:r>
      <w:r>
        <w:tab/>
        <w:t xml:space="preserve">  </w:t>
      </w:r>
      <w:r w:rsidRPr="00764EF7">
        <w:t xml:space="preserve"> АДМИНИСТРАЦИЯ</w:t>
      </w:r>
    </w:p>
    <w:p w:rsidR="00F84017" w:rsidRPr="00764EF7" w:rsidRDefault="00F84017" w:rsidP="00F84017">
      <w:r>
        <w:t>УСТА</w:t>
      </w:r>
      <w:proofErr w:type="gramStart"/>
      <w:r>
        <w:t>F</w:t>
      </w:r>
      <w:proofErr w:type="gramEnd"/>
      <w:r>
        <w:t xml:space="preserve"> – ПАСТАА                                   РАСЦВЕТОВСКОГО СЕЛЬСОВЕТА</w:t>
      </w:r>
    </w:p>
    <w:p w:rsidR="00B001FB" w:rsidRDefault="00B001FB" w:rsidP="00F84017">
      <w:pPr>
        <w:pStyle w:val="1"/>
        <w:jc w:val="left"/>
        <w:rPr>
          <w:sz w:val="26"/>
        </w:rPr>
      </w:pPr>
    </w:p>
    <w:p w:rsidR="00B001FB" w:rsidRDefault="00B001FB" w:rsidP="00B001FB">
      <w:pPr>
        <w:pStyle w:val="1"/>
        <w:rPr>
          <w:sz w:val="26"/>
        </w:rPr>
      </w:pPr>
      <w:r>
        <w:rPr>
          <w:sz w:val="26"/>
        </w:rPr>
        <w:t xml:space="preserve"> </w:t>
      </w:r>
      <w:proofErr w:type="gramStart"/>
      <w:r>
        <w:rPr>
          <w:sz w:val="26"/>
        </w:rPr>
        <w:t>П</w:t>
      </w:r>
      <w:proofErr w:type="gramEnd"/>
      <w:r>
        <w:rPr>
          <w:sz w:val="26"/>
        </w:rPr>
        <w:t xml:space="preserve"> О С Т А Н О В Л Е Н И Е</w:t>
      </w:r>
    </w:p>
    <w:p w:rsidR="00B001FB" w:rsidRDefault="00B001FB" w:rsidP="00B001FB">
      <w:pPr>
        <w:jc w:val="center"/>
      </w:pPr>
    </w:p>
    <w:p w:rsidR="00B001FB" w:rsidRDefault="00B001FB" w:rsidP="00B001FB">
      <w:r>
        <w:t xml:space="preserve">                                    от </w:t>
      </w:r>
      <w:r w:rsidR="004873E5">
        <w:t>31.05</w:t>
      </w:r>
      <w:r w:rsidR="00C03FA7">
        <w:t>. 2013</w:t>
      </w:r>
      <w:r>
        <w:t xml:space="preserve"> г.</w:t>
      </w:r>
      <w:r>
        <w:tab/>
        <w:t xml:space="preserve">                № </w:t>
      </w:r>
      <w:r w:rsidR="008C02E2">
        <w:t xml:space="preserve"> </w:t>
      </w:r>
      <w:r w:rsidR="004873E5">
        <w:t>113</w:t>
      </w:r>
      <w:r w:rsidR="00705A4E">
        <w:t>-п</w:t>
      </w:r>
    </w:p>
    <w:p w:rsidR="00B001FB" w:rsidRDefault="00B001FB" w:rsidP="00B001FB">
      <w:r>
        <w:tab/>
      </w:r>
      <w:r>
        <w:tab/>
      </w:r>
      <w:r>
        <w:tab/>
      </w:r>
      <w:r>
        <w:tab/>
      </w:r>
      <w:r>
        <w:tab/>
        <w:t xml:space="preserve">        п</w:t>
      </w:r>
      <w:proofErr w:type="gramStart"/>
      <w:r>
        <w:t>.Р</w:t>
      </w:r>
      <w:proofErr w:type="gramEnd"/>
      <w:r>
        <w:t>асцвет</w:t>
      </w:r>
    </w:p>
    <w:p w:rsidR="00B001FB" w:rsidRDefault="00B001FB"/>
    <w:p w:rsidR="00C03FA7" w:rsidRDefault="00B001FB" w:rsidP="00B001FB">
      <w:pPr>
        <w:pStyle w:val="a3"/>
        <w:rPr>
          <w:b/>
          <w:i/>
        </w:rPr>
      </w:pPr>
      <w:r w:rsidRPr="005E5A40">
        <w:rPr>
          <w:b/>
          <w:i/>
        </w:rPr>
        <w:t>О</w:t>
      </w:r>
      <w:r w:rsidR="00460967">
        <w:rPr>
          <w:b/>
          <w:i/>
        </w:rPr>
        <w:t xml:space="preserve"> повторном</w:t>
      </w:r>
      <w:r w:rsidRPr="005E5A40">
        <w:rPr>
          <w:b/>
          <w:i/>
        </w:rPr>
        <w:t xml:space="preserve"> объявлен</w:t>
      </w:r>
      <w:proofErr w:type="gramStart"/>
      <w:r w:rsidRPr="005E5A40">
        <w:rPr>
          <w:b/>
          <w:i/>
        </w:rPr>
        <w:t>ии ау</w:t>
      </w:r>
      <w:proofErr w:type="gramEnd"/>
      <w:r w:rsidRPr="005E5A40">
        <w:rPr>
          <w:b/>
          <w:i/>
        </w:rPr>
        <w:t>кциона</w:t>
      </w:r>
      <w:r w:rsidR="00C03FA7">
        <w:rPr>
          <w:b/>
          <w:i/>
        </w:rPr>
        <w:t xml:space="preserve"> </w:t>
      </w:r>
      <w:r w:rsidR="005E5A40">
        <w:rPr>
          <w:b/>
          <w:i/>
        </w:rPr>
        <w:t xml:space="preserve">на право </w:t>
      </w:r>
    </w:p>
    <w:p w:rsidR="00C03FA7" w:rsidRDefault="005E5A40" w:rsidP="00B001FB">
      <w:pPr>
        <w:pStyle w:val="a3"/>
        <w:rPr>
          <w:b/>
          <w:i/>
        </w:rPr>
      </w:pPr>
      <w:r>
        <w:rPr>
          <w:b/>
          <w:i/>
        </w:rPr>
        <w:t>заключения договоров</w:t>
      </w:r>
      <w:r w:rsidR="00C03FA7">
        <w:rPr>
          <w:b/>
          <w:i/>
        </w:rPr>
        <w:t xml:space="preserve"> </w:t>
      </w:r>
      <w:r>
        <w:rPr>
          <w:b/>
          <w:i/>
        </w:rPr>
        <w:t xml:space="preserve">безвозмездного пользования </w:t>
      </w:r>
    </w:p>
    <w:p w:rsidR="005E5A40" w:rsidRPr="005E5A40" w:rsidRDefault="005E5A40" w:rsidP="00B001FB">
      <w:pPr>
        <w:pStyle w:val="a3"/>
        <w:rPr>
          <w:b/>
          <w:i/>
        </w:rPr>
      </w:pPr>
      <w:r>
        <w:rPr>
          <w:b/>
          <w:i/>
        </w:rPr>
        <w:t>в отношении муниципального имущества</w:t>
      </w:r>
    </w:p>
    <w:p w:rsidR="00B001FB" w:rsidRPr="00874960" w:rsidRDefault="00B001FB" w:rsidP="00B001FB">
      <w:pPr>
        <w:ind w:left="360" w:firstLine="348"/>
        <w:jc w:val="both"/>
      </w:pPr>
    </w:p>
    <w:p w:rsidR="00B001FB" w:rsidRDefault="00574079" w:rsidP="00B001FB">
      <w:pPr>
        <w:jc w:val="both"/>
      </w:pPr>
      <w:r>
        <w:t xml:space="preserve">       </w:t>
      </w:r>
      <w:proofErr w:type="gramStart"/>
      <w:r w:rsidR="00C03FA7" w:rsidRPr="00A54E33">
        <w:t>В соответствии со статьей 17.1 Федерального закона «О защите конкуренции» от 26.07.2006 г. № 135-ФЗ, Приказом Федеральной антимонопольной службы от 10.02.2010 г. № 67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государственного имущества, и перечне видов имущества, в</w:t>
      </w:r>
      <w:proofErr w:type="gramEnd"/>
      <w:r w:rsidR="00C03FA7" w:rsidRPr="00A54E33">
        <w:t xml:space="preserve"> отношении которого заключение указанных договоров может осуществляться путем проведения торгов в форме конкурса»</w:t>
      </w:r>
      <w:r w:rsidR="002F6D32">
        <w:t xml:space="preserve"> (с послед</w:t>
      </w:r>
      <w:proofErr w:type="gramStart"/>
      <w:r w:rsidR="002F6D32">
        <w:t>.</w:t>
      </w:r>
      <w:proofErr w:type="gramEnd"/>
      <w:r w:rsidR="002F6D32">
        <w:t xml:space="preserve"> </w:t>
      </w:r>
      <w:proofErr w:type="gramStart"/>
      <w:r w:rsidR="002F6D32">
        <w:t>и</w:t>
      </w:r>
      <w:proofErr w:type="gramEnd"/>
      <w:r w:rsidR="002F6D32">
        <w:t>зменен.)</w:t>
      </w:r>
      <w:r w:rsidR="00C03FA7" w:rsidRPr="00A54E33">
        <w:t>, с Федеральным законом №131-ФЗ от 06.10.2003 года  «Об основных принципах организации местного самоуправления в Российской Федерации»</w:t>
      </w:r>
      <w:r w:rsidR="002F6D32">
        <w:t xml:space="preserve"> (с послед. изменен.)</w:t>
      </w:r>
      <w:r w:rsidR="00C03FA7" w:rsidRPr="00A54E33">
        <w:t>,</w:t>
      </w:r>
      <w:r w:rsidR="00C03FA7">
        <w:t xml:space="preserve"> Администрация </w:t>
      </w:r>
      <w:proofErr w:type="spellStart"/>
      <w:r w:rsidR="00C03FA7">
        <w:t>Расцветовского</w:t>
      </w:r>
      <w:proofErr w:type="spellEnd"/>
      <w:r w:rsidR="00C03FA7">
        <w:t xml:space="preserve"> сельсовета</w:t>
      </w:r>
    </w:p>
    <w:p w:rsidR="00FD2332" w:rsidRPr="00874960" w:rsidRDefault="00C03FA7" w:rsidP="00B001FB">
      <w:pPr>
        <w:jc w:val="both"/>
      </w:pPr>
      <w:r>
        <w:t>ПОСТАНОВЛЯЕТ</w:t>
      </w:r>
      <w:r w:rsidR="00FD2332">
        <w:t>:</w:t>
      </w:r>
    </w:p>
    <w:p w:rsidR="00FD2332" w:rsidRDefault="00FD2332" w:rsidP="00B001FB">
      <w:pPr>
        <w:ind w:firstLine="360"/>
        <w:jc w:val="both"/>
        <w:rPr>
          <w:b/>
        </w:rPr>
      </w:pPr>
    </w:p>
    <w:p w:rsidR="00B001FB" w:rsidRPr="004A0FBA" w:rsidRDefault="00B001FB" w:rsidP="00B001FB">
      <w:pPr>
        <w:ind w:firstLine="360"/>
        <w:jc w:val="both"/>
      </w:pPr>
      <w:r w:rsidRPr="00C03FA7">
        <w:t>1.</w:t>
      </w:r>
      <w:r w:rsidRPr="00965343">
        <w:rPr>
          <w:b/>
        </w:rPr>
        <w:t xml:space="preserve"> </w:t>
      </w:r>
      <w:r w:rsidR="00460967" w:rsidRPr="00460967">
        <w:t>Повторно о</w:t>
      </w:r>
      <w:r w:rsidRPr="00460967">
        <w:t>бъявить</w:t>
      </w:r>
      <w:r w:rsidRPr="00965343">
        <w:t xml:space="preserve"> </w:t>
      </w:r>
      <w:r>
        <w:t xml:space="preserve">открытый </w:t>
      </w:r>
      <w:r w:rsidRPr="00965343">
        <w:t>аукцион</w:t>
      </w:r>
      <w:r>
        <w:t xml:space="preserve"> на право заключения договоров безвозмездного пользования в отношении муниципального имущества – объектов коммунальной инфраструктуры, находящихся в муниципальной собственности муниципального образования </w:t>
      </w:r>
      <w:proofErr w:type="spellStart"/>
      <w:r>
        <w:t>Расцветовский</w:t>
      </w:r>
      <w:proofErr w:type="spellEnd"/>
      <w:r>
        <w:t xml:space="preserve"> сельсовет</w:t>
      </w:r>
      <w:r w:rsidRPr="004A0FBA">
        <w:t xml:space="preserve"> </w:t>
      </w:r>
      <w:proofErr w:type="spellStart"/>
      <w:r>
        <w:t>Усть-Абаканского</w:t>
      </w:r>
      <w:proofErr w:type="spellEnd"/>
      <w:r>
        <w:t xml:space="preserve"> района</w:t>
      </w:r>
      <w:r w:rsidRPr="004A0FBA">
        <w:t xml:space="preserve"> </w:t>
      </w:r>
      <w:r>
        <w:t>Республики Хакасия и предназначенных для тепло-, водоснабжения и водоотведения</w:t>
      </w:r>
      <w:r w:rsidR="00460967">
        <w:t>.</w:t>
      </w:r>
    </w:p>
    <w:p w:rsidR="00C03FA7" w:rsidRPr="006F51F4" w:rsidRDefault="00C03FA7" w:rsidP="00C03FA7">
      <w:pPr>
        <w:pStyle w:val="a3"/>
        <w:rPr>
          <w:szCs w:val="26"/>
        </w:rPr>
      </w:pPr>
      <w:r>
        <w:rPr>
          <w:szCs w:val="26"/>
        </w:rPr>
        <w:t xml:space="preserve">      2. </w:t>
      </w:r>
      <w:r w:rsidRPr="006F51F4">
        <w:rPr>
          <w:szCs w:val="26"/>
        </w:rPr>
        <w:t>Извещение о проведен</w:t>
      </w:r>
      <w:proofErr w:type="gramStart"/>
      <w:r w:rsidRPr="006F51F4">
        <w:rPr>
          <w:szCs w:val="26"/>
        </w:rPr>
        <w:t xml:space="preserve">ии  </w:t>
      </w:r>
      <w:r>
        <w:rPr>
          <w:szCs w:val="26"/>
        </w:rPr>
        <w:t>ау</w:t>
      </w:r>
      <w:proofErr w:type="gramEnd"/>
      <w:r>
        <w:rPr>
          <w:szCs w:val="26"/>
        </w:rPr>
        <w:t>кциона</w:t>
      </w:r>
      <w:r w:rsidRPr="006F51F4">
        <w:rPr>
          <w:szCs w:val="26"/>
        </w:rPr>
        <w:t xml:space="preserve"> разместить на официальном сайте</w:t>
      </w:r>
      <w:r>
        <w:rPr>
          <w:szCs w:val="26"/>
        </w:rPr>
        <w:t xml:space="preserve"> </w:t>
      </w:r>
      <w:hyperlink r:id="rId7" w:history="1">
        <w:r w:rsidRPr="00395280">
          <w:rPr>
            <w:rStyle w:val="a9"/>
            <w:bCs/>
            <w:iCs/>
            <w:lang w:val="en-US"/>
          </w:rPr>
          <w:t>http</w:t>
        </w:r>
        <w:r w:rsidRPr="00395280">
          <w:rPr>
            <w:rStyle w:val="a9"/>
            <w:bCs/>
            <w:iCs/>
          </w:rPr>
          <w:t>://</w:t>
        </w:r>
        <w:r w:rsidRPr="00395280">
          <w:rPr>
            <w:rStyle w:val="a9"/>
            <w:lang w:val="en-US"/>
          </w:rPr>
          <w:t>www</w:t>
        </w:r>
        <w:r w:rsidRPr="00395280">
          <w:rPr>
            <w:rStyle w:val="a9"/>
          </w:rPr>
          <w:t>.</w:t>
        </w:r>
        <w:proofErr w:type="spellStart"/>
        <w:r w:rsidRPr="00395280">
          <w:rPr>
            <w:rStyle w:val="a9"/>
            <w:lang w:val="en-US"/>
          </w:rPr>
          <w:t>torgi</w:t>
        </w:r>
        <w:proofErr w:type="spellEnd"/>
      </w:hyperlink>
      <w:r w:rsidRPr="00395280">
        <w:rPr>
          <w:u w:val="single"/>
        </w:rPr>
        <w:t>.</w:t>
      </w:r>
      <w:proofErr w:type="spellStart"/>
      <w:r w:rsidRPr="00395280">
        <w:rPr>
          <w:u w:val="single"/>
          <w:lang w:val="en-US"/>
        </w:rPr>
        <w:t>gov</w:t>
      </w:r>
      <w:proofErr w:type="spellEnd"/>
      <w:r w:rsidRPr="00395280">
        <w:rPr>
          <w:u w:val="single"/>
        </w:rPr>
        <w:t>.</w:t>
      </w:r>
      <w:proofErr w:type="spellStart"/>
      <w:r w:rsidRPr="00395280">
        <w:rPr>
          <w:u w:val="single"/>
          <w:lang w:val="en-US"/>
        </w:rPr>
        <w:t>ru</w:t>
      </w:r>
      <w:proofErr w:type="spellEnd"/>
      <w:r w:rsidRPr="006F51F4">
        <w:rPr>
          <w:szCs w:val="26"/>
        </w:rPr>
        <w:t>.</w:t>
      </w:r>
    </w:p>
    <w:p w:rsidR="00992B57" w:rsidRDefault="00C03FA7" w:rsidP="00C03FA7">
      <w:pPr>
        <w:pStyle w:val="a3"/>
        <w:rPr>
          <w:szCs w:val="26"/>
        </w:rPr>
      </w:pPr>
      <w:r>
        <w:rPr>
          <w:szCs w:val="26"/>
        </w:rPr>
        <w:t xml:space="preserve">     3. </w:t>
      </w:r>
      <w:r w:rsidRPr="006F51F4">
        <w:rPr>
          <w:szCs w:val="26"/>
        </w:rPr>
        <w:t xml:space="preserve">Организацию исполнения и </w:t>
      </w:r>
      <w:proofErr w:type="gramStart"/>
      <w:r w:rsidRPr="006F51F4">
        <w:rPr>
          <w:szCs w:val="26"/>
        </w:rPr>
        <w:t>кон</w:t>
      </w:r>
      <w:r>
        <w:rPr>
          <w:szCs w:val="26"/>
        </w:rPr>
        <w:t>троль за</w:t>
      </w:r>
      <w:proofErr w:type="gramEnd"/>
      <w:r>
        <w:rPr>
          <w:szCs w:val="26"/>
        </w:rPr>
        <w:t xml:space="preserve"> исполнением н</w:t>
      </w:r>
      <w:r w:rsidRPr="00422FEE">
        <w:rPr>
          <w:szCs w:val="26"/>
        </w:rPr>
        <w:t>астоящего</w:t>
      </w:r>
      <w:r>
        <w:rPr>
          <w:szCs w:val="26"/>
        </w:rPr>
        <w:t xml:space="preserve"> </w:t>
      </w:r>
      <w:r w:rsidRPr="00422FEE">
        <w:rPr>
          <w:szCs w:val="26"/>
        </w:rPr>
        <w:t xml:space="preserve">постановления возложить на </w:t>
      </w:r>
      <w:r w:rsidR="00FD17AC">
        <w:rPr>
          <w:szCs w:val="26"/>
        </w:rPr>
        <w:t>экономиста</w:t>
      </w:r>
      <w:r w:rsidRPr="00422FEE">
        <w:rPr>
          <w:szCs w:val="26"/>
        </w:rPr>
        <w:t xml:space="preserve"> </w:t>
      </w:r>
      <w:r>
        <w:rPr>
          <w:szCs w:val="26"/>
        </w:rPr>
        <w:t xml:space="preserve">администрации </w:t>
      </w:r>
      <w:proofErr w:type="spellStart"/>
      <w:r>
        <w:rPr>
          <w:szCs w:val="26"/>
        </w:rPr>
        <w:t>Расцветовского</w:t>
      </w:r>
      <w:proofErr w:type="spellEnd"/>
      <w:r w:rsidRPr="00422FEE">
        <w:rPr>
          <w:szCs w:val="26"/>
        </w:rPr>
        <w:t xml:space="preserve"> сельсовет</w:t>
      </w:r>
      <w:r>
        <w:rPr>
          <w:szCs w:val="26"/>
        </w:rPr>
        <w:t>а</w:t>
      </w:r>
      <w:r w:rsidRPr="00422FEE">
        <w:rPr>
          <w:szCs w:val="26"/>
        </w:rPr>
        <w:t xml:space="preserve"> </w:t>
      </w:r>
      <w:proofErr w:type="spellStart"/>
      <w:r w:rsidRPr="00422FEE">
        <w:rPr>
          <w:szCs w:val="26"/>
        </w:rPr>
        <w:t>Тепляшину</w:t>
      </w:r>
      <w:proofErr w:type="spellEnd"/>
      <w:r w:rsidRPr="00422FEE">
        <w:rPr>
          <w:szCs w:val="26"/>
        </w:rPr>
        <w:t xml:space="preserve"> Н.Н.</w:t>
      </w:r>
    </w:p>
    <w:p w:rsidR="002F6D32" w:rsidRPr="00C03FA7" w:rsidRDefault="002F6D32" w:rsidP="00C03FA7">
      <w:pPr>
        <w:pStyle w:val="a3"/>
        <w:rPr>
          <w:szCs w:val="26"/>
        </w:rPr>
      </w:pPr>
    </w:p>
    <w:p w:rsidR="00FD2332" w:rsidRDefault="00B001FB" w:rsidP="00FD2332">
      <w:pPr>
        <w:jc w:val="both"/>
        <w:sectPr w:rsidR="00FD2332" w:rsidSect="00992B5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r>
        <w:t xml:space="preserve">Глава </w:t>
      </w:r>
      <w:proofErr w:type="spellStart"/>
      <w:r w:rsidR="00FD2332">
        <w:t>Расцветовского</w:t>
      </w:r>
      <w:proofErr w:type="spellEnd"/>
      <w:r w:rsidR="00FD2332">
        <w:t xml:space="preserve"> сельсовета                                                             Е.В. Кобыз</w:t>
      </w:r>
      <w:r w:rsidR="00AB2B2A">
        <w:t>ев</w:t>
      </w:r>
    </w:p>
    <w:p w:rsidR="00B001FB" w:rsidRDefault="00B001FB" w:rsidP="00AB2B2A">
      <w:pPr>
        <w:jc w:val="both"/>
      </w:pPr>
    </w:p>
    <w:sectPr w:rsidR="00B001FB" w:rsidSect="00AB2B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OpenSymbol" w:hAnsi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color w:val="auto"/>
      </w:rPr>
    </w:lvl>
  </w:abstractNum>
  <w:abstractNum w:abstractNumId="7">
    <w:nsid w:val="00000008"/>
    <w:multiLevelType w:val="singleLevel"/>
    <w:tmpl w:val="00000008"/>
    <w:name w:val="WW8Num9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  <w:b w:val="0"/>
        <w:sz w:val="24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B"/>
    <w:multiLevelType w:val="multilevel"/>
    <w:tmpl w:val="0000000B"/>
    <w:name w:val="WW8Num1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834"/>
        </w:tabs>
        <w:ind w:left="834" w:hanging="480"/>
      </w:p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</w:lvl>
  </w:abstractNum>
  <w:abstractNum w:abstractNumId="11">
    <w:nsid w:val="08C175B0"/>
    <w:multiLevelType w:val="hybridMultilevel"/>
    <w:tmpl w:val="24A42E74"/>
    <w:lvl w:ilvl="0" w:tplc="BD747D80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0DB50032"/>
    <w:multiLevelType w:val="hybridMultilevel"/>
    <w:tmpl w:val="F00A4C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30D7AF5"/>
    <w:multiLevelType w:val="hybridMultilevel"/>
    <w:tmpl w:val="79622DDC"/>
    <w:lvl w:ilvl="0" w:tplc="738C29FE">
      <w:start w:val="10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255F6C90"/>
    <w:multiLevelType w:val="multilevel"/>
    <w:tmpl w:val="5914D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3B0B4F42"/>
    <w:multiLevelType w:val="hybridMultilevel"/>
    <w:tmpl w:val="C6983D18"/>
    <w:lvl w:ilvl="0" w:tplc="3F0C0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6E1AF1"/>
    <w:multiLevelType w:val="hybridMultilevel"/>
    <w:tmpl w:val="BFD6ECBC"/>
    <w:lvl w:ilvl="0" w:tplc="CD70E7CA">
      <w:start w:val="9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C2B0A5A"/>
    <w:multiLevelType w:val="hybridMultilevel"/>
    <w:tmpl w:val="20721562"/>
    <w:lvl w:ilvl="0" w:tplc="2AEAD9E8">
      <w:start w:val="9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419B0B22"/>
    <w:multiLevelType w:val="hybridMultilevel"/>
    <w:tmpl w:val="8226563C"/>
    <w:lvl w:ilvl="0" w:tplc="A6209764">
      <w:start w:val="6"/>
      <w:numFmt w:val="decimal"/>
      <w:lvlText w:val="%1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4B0A04A2"/>
    <w:multiLevelType w:val="multilevel"/>
    <w:tmpl w:val="A09E4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EE3741"/>
    <w:multiLevelType w:val="hybridMultilevel"/>
    <w:tmpl w:val="8C82F46C"/>
    <w:lvl w:ilvl="0" w:tplc="2A30D9C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973D89"/>
    <w:multiLevelType w:val="hybridMultilevel"/>
    <w:tmpl w:val="1CE61AC8"/>
    <w:lvl w:ilvl="0" w:tplc="ED1ABA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51097E6">
      <w:numFmt w:val="none"/>
      <w:lvlText w:val=""/>
      <w:lvlJc w:val="left"/>
      <w:pPr>
        <w:tabs>
          <w:tab w:val="num" w:pos="360"/>
        </w:tabs>
      </w:pPr>
    </w:lvl>
    <w:lvl w:ilvl="2" w:tplc="CFC2D890">
      <w:numFmt w:val="none"/>
      <w:lvlText w:val=""/>
      <w:lvlJc w:val="left"/>
      <w:pPr>
        <w:tabs>
          <w:tab w:val="num" w:pos="360"/>
        </w:tabs>
      </w:pPr>
    </w:lvl>
    <w:lvl w:ilvl="3" w:tplc="95149FC8">
      <w:numFmt w:val="none"/>
      <w:lvlText w:val=""/>
      <w:lvlJc w:val="left"/>
      <w:pPr>
        <w:tabs>
          <w:tab w:val="num" w:pos="360"/>
        </w:tabs>
      </w:pPr>
    </w:lvl>
    <w:lvl w:ilvl="4" w:tplc="3178252E">
      <w:numFmt w:val="none"/>
      <w:lvlText w:val=""/>
      <w:lvlJc w:val="left"/>
      <w:pPr>
        <w:tabs>
          <w:tab w:val="num" w:pos="360"/>
        </w:tabs>
      </w:pPr>
    </w:lvl>
    <w:lvl w:ilvl="5" w:tplc="A8FC4ACE">
      <w:numFmt w:val="none"/>
      <w:lvlText w:val=""/>
      <w:lvlJc w:val="left"/>
      <w:pPr>
        <w:tabs>
          <w:tab w:val="num" w:pos="360"/>
        </w:tabs>
      </w:pPr>
    </w:lvl>
    <w:lvl w:ilvl="6" w:tplc="41C80226">
      <w:numFmt w:val="none"/>
      <w:lvlText w:val=""/>
      <w:lvlJc w:val="left"/>
      <w:pPr>
        <w:tabs>
          <w:tab w:val="num" w:pos="360"/>
        </w:tabs>
      </w:pPr>
    </w:lvl>
    <w:lvl w:ilvl="7" w:tplc="ED044BCE">
      <w:numFmt w:val="none"/>
      <w:lvlText w:val=""/>
      <w:lvlJc w:val="left"/>
      <w:pPr>
        <w:tabs>
          <w:tab w:val="num" w:pos="360"/>
        </w:tabs>
      </w:pPr>
    </w:lvl>
    <w:lvl w:ilvl="8" w:tplc="A36C020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4"/>
  </w:num>
  <w:num w:numId="3">
    <w:abstractNumId w:val="15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3"/>
  </w:num>
  <w:num w:numId="17">
    <w:abstractNumId w:val="16"/>
  </w:num>
  <w:num w:numId="18">
    <w:abstractNumId w:val="17"/>
  </w:num>
  <w:num w:numId="19">
    <w:abstractNumId w:val="18"/>
  </w:num>
  <w:num w:numId="20">
    <w:abstractNumId w:val="20"/>
  </w:num>
  <w:num w:numId="21">
    <w:abstractNumId w:val="21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1FB"/>
    <w:rsid w:val="00000A22"/>
    <w:rsid w:val="00002C35"/>
    <w:rsid w:val="00003237"/>
    <w:rsid w:val="00003955"/>
    <w:rsid w:val="00003E23"/>
    <w:rsid w:val="00005001"/>
    <w:rsid w:val="000052C9"/>
    <w:rsid w:val="000052D0"/>
    <w:rsid w:val="000052D2"/>
    <w:rsid w:val="00005CBF"/>
    <w:rsid w:val="0000644A"/>
    <w:rsid w:val="0000647E"/>
    <w:rsid w:val="0000783A"/>
    <w:rsid w:val="00010CE5"/>
    <w:rsid w:val="00011FCF"/>
    <w:rsid w:val="0001203A"/>
    <w:rsid w:val="000132EA"/>
    <w:rsid w:val="000134B7"/>
    <w:rsid w:val="0001505A"/>
    <w:rsid w:val="000157F8"/>
    <w:rsid w:val="00015D68"/>
    <w:rsid w:val="00016FB6"/>
    <w:rsid w:val="00017B0B"/>
    <w:rsid w:val="00022769"/>
    <w:rsid w:val="00023491"/>
    <w:rsid w:val="00023C16"/>
    <w:rsid w:val="000240C4"/>
    <w:rsid w:val="00024DEF"/>
    <w:rsid w:val="00025C77"/>
    <w:rsid w:val="000265AC"/>
    <w:rsid w:val="00030695"/>
    <w:rsid w:val="0003145F"/>
    <w:rsid w:val="0003288E"/>
    <w:rsid w:val="00033597"/>
    <w:rsid w:val="0003365A"/>
    <w:rsid w:val="0003557F"/>
    <w:rsid w:val="00035CC7"/>
    <w:rsid w:val="00036285"/>
    <w:rsid w:val="000366B5"/>
    <w:rsid w:val="000406F7"/>
    <w:rsid w:val="00041479"/>
    <w:rsid w:val="000422BA"/>
    <w:rsid w:val="00042F78"/>
    <w:rsid w:val="0004370A"/>
    <w:rsid w:val="00044D33"/>
    <w:rsid w:val="00046013"/>
    <w:rsid w:val="00046044"/>
    <w:rsid w:val="000460D7"/>
    <w:rsid w:val="0004642A"/>
    <w:rsid w:val="00046454"/>
    <w:rsid w:val="00047B7A"/>
    <w:rsid w:val="00051409"/>
    <w:rsid w:val="000520AD"/>
    <w:rsid w:val="00052504"/>
    <w:rsid w:val="00052B7F"/>
    <w:rsid w:val="00053585"/>
    <w:rsid w:val="000535F7"/>
    <w:rsid w:val="000537C2"/>
    <w:rsid w:val="00053BD6"/>
    <w:rsid w:val="00053E4F"/>
    <w:rsid w:val="00054305"/>
    <w:rsid w:val="000556BE"/>
    <w:rsid w:val="00056431"/>
    <w:rsid w:val="0005710E"/>
    <w:rsid w:val="0006171B"/>
    <w:rsid w:val="000626A0"/>
    <w:rsid w:val="000632AC"/>
    <w:rsid w:val="00063412"/>
    <w:rsid w:val="0006353D"/>
    <w:rsid w:val="00063F8F"/>
    <w:rsid w:val="000646CB"/>
    <w:rsid w:val="00064CEC"/>
    <w:rsid w:val="00065A04"/>
    <w:rsid w:val="00065B14"/>
    <w:rsid w:val="0006745E"/>
    <w:rsid w:val="00070678"/>
    <w:rsid w:val="00070938"/>
    <w:rsid w:val="00070D9B"/>
    <w:rsid w:val="00071D09"/>
    <w:rsid w:val="00072A34"/>
    <w:rsid w:val="00072B93"/>
    <w:rsid w:val="00072FC6"/>
    <w:rsid w:val="00074368"/>
    <w:rsid w:val="00074788"/>
    <w:rsid w:val="0007517F"/>
    <w:rsid w:val="000756DF"/>
    <w:rsid w:val="00075C82"/>
    <w:rsid w:val="0007607C"/>
    <w:rsid w:val="000760AA"/>
    <w:rsid w:val="000765D9"/>
    <w:rsid w:val="00076FE5"/>
    <w:rsid w:val="00077060"/>
    <w:rsid w:val="0008246D"/>
    <w:rsid w:val="00082A9B"/>
    <w:rsid w:val="00083754"/>
    <w:rsid w:val="0008410C"/>
    <w:rsid w:val="000846A2"/>
    <w:rsid w:val="00085E56"/>
    <w:rsid w:val="00086067"/>
    <w:rsid w:val="00090133"/>
    <w:rsid w:val="0009032B"/>
    <w:rsid w:val="0009083D"/>
    <w:rsid w:val="00090A04"/>
    <w:rsid w:val="0009261D"/>
    <w:rsid w:val="00092BB7"/>
    <w:rsid w:val="0009316E"/>
    <w:rsid w:val="00093299"/>
    <w:rsid w:val="00093BBC"/>
    <w:rsid w:val="0009474F"/>
    <w:rsid w:val="00094B70"/>
    <w:rsid w:val="00094CE3"/>
    <w:rsid w:val="00095110"/>
    <w:rsid w:val="00095326"/>
    <w:rsid w:val="000955E3"/>
    <w:rsid w:val="000965BA"/>
    <w:rsid w:val="00096943"/>
    <w:rsid w:val="000976DF"/>
    <w:rsid w:val="00097A0C"/>
    <w:rsid w:val="00097E19"/>
    <w:rsid w:val="000A11E2"/>
    <w:rsid w:val="000A16F0"/>
    <w:rsid w:val="000A17B4"/>
    <w:rsid w:val="000A18C0"/>
    <w:rsid w:val="000A21C4"/>
    <w:rsid w:val="000A2ABD"/>
    <w:rsid w:val="000A2B09"/>
    <w:rsid w:val="000A3474"/>
    <w:rsid w:val="000A4D8A"/>
    <w:rsid w:val="000A69F5"/>
    <w:rsid w:val="000A7EB8"/>
    <w:rsid w:val="000A7EFD"/>
    <w:rsid w:val="000B0626"/>
    <w:rsid w:val="000B0716"/>
    <w:rsid w:val="000B2C53"/>
    <w:rsid w:val="000B3DB9"/>
    <w:rsid w:val="000B65F4"/>
    <w:rsid w:val="000B6CA4"/>
    <w:rsid w:val="000C0BC4"/>
    <w:rsid w:val="000C40C8"/>
    <w:rsid w:val="000C44B6"/>
    <w:rsid w:val="000C4623"/>
    <w:rsid w:val="000C464C"/>
    <w:rsid w:val="000C5246"/>
    <w:rsid w:val="000D0860"/>
    <w:rsid w:val="000D0AC1"/>
    <w:rsid w:val="000D1483"/>
    <w:rsid w:val="000D1ECB"/>
    <w:rsid w:val="000D1FF9"/>
    <w:rsid w:val="000D24ED"/>
    <w:rsid w:val="000D2D14"/>
    <w:rsid w:val="000D3140"/>
    <w:rsid w:val="000D3482"/>
    <w:rsid w:val="000D43AC"/>
    <w:rsid w:val="000D5B20"/>
    <w:rsid w:val="000D5E48"/>
    <w:rsid w:val="000D71DD"/>
    <w:rsid w:val="000D7C65"/>
    <w:rsid w:val="000E1576"/>
    <w:rsid w:val="000E1CD8"/>
    <w:rsid w:val="000E3223"/>
    <w:rsid w:val="000E4853"/>
    <w:rsid w:val="000E56F0"/>
    <w:rsid w:val="000E5DAD"/>
    <w:rsid w:val="000E70A0"/>
    <w:rsid w:val="000E72DC"/>
    <w:rsid w:val="000F2400"/>
    <w:rsid w:val="000F2D67"/>
    <w:rsid w:val="000F3A3C"/>
    <w:rsid w:val="000F3D69"/>
    <w:rsid w:val="000F46EA"/>
    <w:rsid w:val="000F561A"/>
    <w:rsid w:val="000F655C"/>
    <w:rsid w:val="000F6B75"/>
    <w:rsid w:val="000F7F23"/>
    <w:rsid w:val="00100C33"/>
    <w:rsid w:val="00101CB3"/>
    <w:rsid w:val="0010252A"/>
    <w:rsid w:val="00102E13"/>
    <w:rsid w:val="00103604"/>
    <w:rsid w:val="00104BDC"/>
    <w:rsid w:val="0010504E"/>
    <w:rsid w:val="0010530D"/>
    <w:rsid w:val="00105697"/>
    <w:rsid w:val="00110449"/>
    <w:rsid w:val="00111061"/>
    <w:rsid w:val="001115D5"/>
    <w:rsid w:val="00111DB8"/>
    <w:rsid w:val="00112649"/>
    <w:rsid w:val="00112784"/>
    <w:rsid w:val="00113BDB"/>
    <w:rsid w:val="00114138"/>
    <w:rsid w:val="00114148"/>
    <w:rsid w:val="001154EB"/>
    <w:rsid w:val="001161D5"/>
    <w:rsid w:val="00116810"/>
    <w:rsid w:val="001172AE"/>
    <w:rsid w:val="001175C4"/>
    <w:rsid w:val="001203B0"/>
    <w:rsid w:val="0012062E"/>
    <w:rsid w:val="001212A4"/>
    <w:rsid w:val="00122FCF"/>
    <w:rsid w:val="00123C4A"/>
    <w:rsid w:val="00123E93"/>
    <w:rsid w:val="00123ECF"/>
    <w:rsid w:val="001242A9"/>
    <w:rsid w:val="001243DD"/>
    <w:rsid w:val="00126C05"/>
    <w:rsid w:val="00127035"/>
    <w:rsid w:val="00127196"/>
    <w:rsid w:val="001275AE"/>
    <w:rsid w:val="00130166"/>
    <w:rsid w:val="001309CB"/>
    <w:rsid w:val="00130B95"/>
    <w:rsid w:val="00130E08"/>
    <w:rsid w:val="00131AB6"/>
    <w:rsid w:val="00131DE8"/>
    <w:rsid w:val="001329E2"/>
    <w:rsid w:val="00133A53"/>
    <w:rsid w:val="0013596E"/>
    <w:rsid w:val="00135C28"/>
    <w:rsid w:val="00136868"/>
    <w:rsid w:val="00140249"/>
    <w:rsid w:val="001405F4"/>
    <w:rsid w:val="001413C5"/>
    <w:rsid w:val="00141DE6"/>
    <w:rsid w:val="00143134"/>
    <w:rsid w:val="00143431"/>
    <w:rsid w:val="00143D41"/>
    <w:rsid w:val="00144423"/>
    <w:rsid w:val="00144E3C"/>
    <w:rsid w:val="00145D1F"/>
    <w:rsid w:val="00146105"/>
    <w:rsid w:val="001462A7"/>
    <w:rsid w:val="00146697"/>
    <w:rsid w:val="001504CA"/>
    <w:rsid w:val="00150E02"/>
    <w:rsid w:val="00152435"/>
    <w:rsid w:val="001524A3"/>
    <w:rsid w:val="00152C42"/>
    <w:rsid w:val="001530B9"/>
    <w:rsid w:val="00155E14"/>
    <w:rsid w:val="0015675B"/>
    <w:rsid w:val="001576A2"/>
    <w:rsid w:val="00157A22"/>
    <w:rsid w:val="001605EB"/>
    <w:rsid w:val="00160D4C"/>
    <w:rsid w:val="001610DF"/>
    <w:rsid w:val="001617A0"/>
    <w:rsid w:val="00163185"/>
    <w:rsid w:val="001636F6"/>
    <w:rsid w:val="001639F4"/>
    <w:rsid w:val="00163DEB"/>
    <w:rsid w:val="0016409C"/>
    <w:rsid w:val="001651B8"/>
    <w:rsid w:val="001652FD"/>
    <w:rsid w:val="00167235"/>
    <w:rsid w:val="00171259"/>
    <w:rsid w:val="001715EE"/>
    <w:rsid w:val="00171B90"/>
    <w:rsid w:val="00171DEF"/>
    <w:rsid w:val="00171FEE"/>
    <w:rsid w:val="0017282B"/>
    <w:rsid w:val="0017364C"/>
    <w:rsid w:val="00173C39"/>
    <w:rsid w:val="00173EFA"/>
    <w:rsid w:val="00174257"/>
    <w:rsid w:val="00175E40"/>
    <w:rsid w:val="001769C8"/>
    <w:rsid w:val="001769EA"/>
    <w:rsid w:val="001802DF"/>
    <w:rsid w:val="001810E0"/>
    <w:rsid w:val="00181E7A"/>
    <w:rsid w:val="0018221F"/>
    <w:rsid w:val="0018222F"/>
    <w:rsid w:val="00182A4C"/>
    <w:rsid w:val="00183B7D"/>
    <w:rsid w:val="001848FD"/>
    <w:rsid w:val="001855CF"/>
    <w:rsid w:val="00187F92"/>
    <w:rsid w:val="0019163B"/>
    <w:rsid w:val="001950B8"/>
    <w:rsid w:val="0019603D"/>
    <w:rsid w:val="00196835"/>
    <w:rsid w:val="001974E9"/>
    <w:rsid w:val="001A1067"/>
    <w:rsid w:val="001A1394"/>
    <w:rsid w:val="001A1E7B"/>
    <w:rsid w:val="001A1FEA"/>
    <w:rsid w:val="001A4979"/>
    <w:rsid w:val="001A4E9A"/>
    <w:rsid w:val="001A577E"/>
    <w:rsid w:val="001A7263"/>
    <w:rsid w:val="001A7CC2"/>
    <w:rsid w:val="001B0F49"/>
    <w:rsid w:val="001B0F9E"/>
    <w:rsid w:val="001B2D4E"/>
    <w:rsid w:val="001B3259"/>
    <w:rsid w:val="001B4031"/>
    <w:rsid w:val="001B454C"/>
    <w:rsid w:val="001B4C64"/>
    <w:rsid w:val="001B717B"/>
    <w:rsid w:val="001B78BB"/>
    <w:rsid w:val="001C0BC6"/>
    <w:rsid w:val="001C157A"/>
    <w:rsid w:val="001C3DE0"/>
    <w:rsid w:val="001C419E"/>
    <w:rsid w:val="001C4BE2"/>
    <w:rsid w:val="001C4D23"/>
    <w:rsid w:val="001C5A22"/>
    <w:rsid w:val="001C6226"/>
    <w:rsid w:val="001C6E3F"/>
    <w:rsid w:val="001C71E6"/>
    <w:rsid w:val="001C77B4"/>
    <w:rsid w:val="001D040B"/>
    <w:rsid w:val="001D100F"/>
    <w:rsid w:val="001D31C0"/>
    <w:rsid w:val="001D3C76"/>
    <w:rsid w:val="001D4095"/>
    <w:rsid w:val="001D45B0"/>
    <w:rsid w:val="001D46C8"/>
    <w:rsid w:val="001D4A5D"/>
    <w:rsid w:val="001D4C77"/>
    <w:rsid w:val="001D560E"/>
    <w:rsid w:val="001D58C9"/>
    <w:rsid w:val="001D5C9A"/>
    <w:rsid w:val="001D7151"/>
    <w:rsid w:val="001D738E"/>
    <w:rsid w:val="001D7861"/>
    <w:rsid w:val="001E1570"/>
    <w:rsid w:val="001E33E2"/>
    <w:rsid w:val="001E456E"/>
    <w:rsid w:val="001E4D98"/>
    <w:rsid w:val="001E51A3"/>
    <w:rsid w:val="001E5EA2"/>
    <w:rsid w:val="001E621C"/>
    <w:rsid w:val="001E6838"/>
    <w:rsid w:val="001E759C"/>
    <w:rsid w:val="001E7674"/>
    <w:rsid w:val="001E7E2F"/>
    <w:rsid w:val="001F16A3"/>
    <w:rsid w:val="001F194F"/>
    <w:rsid w:val="001F1DAF"/>
    <w:rsid w:val="001F1F0F"/>
    <w:rsid w:val="001F235A"/>
    <w:rsid w:val="001F265A"/>
    <w:rsid w:val="001F2844"/>
    <w:rsid w:val="001F2DE0"/>
    <w:rsid w:val="001F4792"/>
    <w:rsid w:val="001F6129"/>
    <w:rsid w:val="001F7986"/>
    <w:rsid w:val="002008B7"/>
    <w:rsid w:val="00200C15"/>
    <w:rsid w:val="00201213"/>
    <w:rsid w:val="002022FE"/>
    <w:rsid w:val="00203A2C"/>
    <w:rsid w:val="00203E19"/>
    <w:rsid w:val="00205714"/>
    <w:rsid w:val="00205887"/>
    <w:rsid w:val="00206338"/>
    <w:rsid w:val="00207AD8"/>
    <w:rsid w:val="00207B49"/>
    <w:rsid w:val="00207B7A"/>
    <w:rsid w:val="002104E3"/>
    <w:rsid w:val="00210D2A"/>
    <w:rsid w:val="002113D4"/>
    <w:rsid w:val="00213554"/>
    <w:rsid w:val="00213642"/>
    <w:rsid w:val="00214AEF"/>
    <w:rsid w:val="002166C5"/>
    <w:rsid w:val="0021673E"/>
    <w:rsid w:val="0021773B"/>
    <w:rsid w:val="00217EE7"/>
    <w:rsid w:val="00220DC3"/>
    <w:rsid w:val="00221AC9"/>
    <w:rsid w:val="002234F5"/>
    <w:rsid w:val="002250A7"/>
    <w:rsid w:val="00225CB4"/>
    <w:rsid w:val="0022690A"/>
    <w:rsid w:val="00226B00"/>
    <w:rsid w:val="00227D74"/>
    <w:rsid w:val="0023145D"/>
    <w:rsid w:val="002315FC"/>
    <w:rsid w:val="002347C7"/>
    <w:rsid w:val="00235226"/>
    <w:rsid w:val="002368D6"/>
    <w:rsid w:val="00236A8C"/>
    <w:rsid w:val="00236C46"/>
    <w:rsid w:val="00237ADC"/>
    <w:rsid w:val="00237DEE"/>
    <w:rsid w:val="002412C8"/>
    <w:rsid w:val="002415B6"/>
    <w:rsid w:val="00241F05"/>
    <w:rsid w:val="00241F95"/>
    <w:rsid w:val="0024286A"/>
    <w:rsid w:val="0024356E"/>
    <w:rsid w:val="00244964"/>
    <w:rsid w:val="00245290"/>
    <w:rsid w:val="00246753"/>
    <w:rsid w:val="00246856"/>
    <w:rsid w:val="0024776B"/>
    <w:rsid w:val="00250904"/>
    <w:rsid w:val="00251D67"/>
    <w:rsid w:val="00253C18"/>
    <w:rsid w:val="0025400C"/>
    <w:rsid w:val="00255724"/>
    <w:rsid w:val="00255D6D"/>
    <w:rsid w:val="00256EBA"/>
    <w:rsid w:val="0026047E"/>
    <w:rsid w:val="0026078C"/>
    <w:rsid w:val="002623D2"/>
    <w:rsid w:val="00263714"/>
    <w:rsid w:val="00264903"/>
    <w:rsid w:val="00264A7A"/>
    <w:rsid w:val="0026537C"/>
    <w:rsid w:val="002703EE"/>
    <w:rsid w:val="00270D26"/>
    <w:rsid w:val="0027195F"/>
    <w:rsid w:val="00271B1F"/>
    <w:rsid w:val="00272DB1"/>
    <w:rsid w:val="002730E6"/>
    <w:rsid w:val="0027355C"/>
    <w:rsid w:val="002746F5"/>
    <w:rsid w:val="00275A81"/>
    <w:rsid w:val="002760C3"/>
    <w:rsid w:val="0027614D"/>
    <w:rsid w:val="0027664D"/>
    <w:rsid w:val="00276FB1"/>
    <w:rsid w:val="0028058F"/>
    <w:rsid w:val="00280DF9"/>
    <w:rsid w:val="002811D0"/>
    <w:rsid w:val="00281ABE"/>
    <w:rsid w:val="002822FC"/>
    <w:rsid w:val="00282C17"/>
    <w:rsid w:val="00284171"/>
    <w:rsid w:val="00285713"/>
    <w:rsid w:val="00285A7E"/>
    <w:rsid w:val="00287AE0"/>
    <w:rsid w:val="00290C4A"/>
    <w:rsid w:val="00290D83"/>
    <w:rsid w:val="002912B3"/>
    <w:rsid w:val="00291B47"/>
    <w:rsid w:val="00294170"/>
    <w:rsid w:val="00294452"/>
    <w:rsid w:val="002951AA"/>
    <w:rsid w:val="00296F2B"/>
    <w:rsid w:val="002A1293"/>
    <w:rsid w:val="002A19AD"/>
    <w:rsid w:val="002A19C1"/>
    <w:rsid w:val="002A3C6B"/>
    <w:rsid w:val="002A47A5"/>
    <w:rsid w:val="002A537C"/>
    <w:rsid w:val="002A577A"/>
    <w:rsid w:val="002A5930"/>
    <w:rsid w:val="002A6497"/>
    <w:rsid w:val="002A7388"/>
    <w:rsid w:val="002A78C1"/>
    <w:rsid w:val="002B1530"/>
    <w:rsid w:val="002B16C6"/>
    <w:rsid w:val="002B22F2"/>
    <w:rsid w:val="002B2F0F"/>
    <w:rsid w:val="002B3393"/>
    <w:rsid w:val="002B3AED"/>
    <w:rsid w:val="002B3DA6"/>
    <w:rsid w:val="002B4C7B"/>
    <w:rsid w:val="002B5169"/>
    <w:rsid w:val="002B6E11"/>
    <w:rsid w:val="002B787B"/>
    <w:rsid w:val="002C00A3"/>
    <w:rsid w:val="002C0174"/>
    <w:rsid w:val="002C07E6"/>
    <w:rsid w:val="002C0C4D"/>
    <w:rsid w:val="002C3AAC"/>
    <w:rsid w:val="002C51A5"/>
    <w:rsid w:val="002C66E1"/>
    <w:rsid w:val="002C7873"/>
    <w:rsid w:val="002D0085"/>
    <w:rsid w:val="002D3461"/>
    <w:rsid w:val="002D4A4F"/>
    <w:rsid w:val="002D4B1A"/>
    <w:rsid w:val="002D557D"/>
    <w:rsid w:val="002D785C"/>
    <w:rsid w:val="002D7EC8"/>
    <w:rsid w:val="002E00F8"/>
    <w:rsid w:val="002E145E"/>
    <w:rsid w:val="002E1B44"/>
    <w:rsid w:val="002E4696"/>
    <w:rsid w:val="002E5F6B"/>
    <w:rsid w:val="002E6A3E"/>
    <w:rsid w:val="002E79FC"/>
    <w:rsid w:val="002E7EB6"/>
    <w:rsid w:val="002F01E1"/>
    <w:rsid w:val="002F0B61"/>
    <w:rsid w:val="002F0D58"/>
    <w:rsid w:val="002F1442"/>
    <w:rsid w:val="002F1A0A"/>
    <w:rsid w:val="002F1CBB"/>
    <w:rsid w:val="002F2368"/>
    <w:rsid w:val="002F2B56"/>
    <w:rsid w:val="002F2F30"/>
    <w:rsid w:val="002F31C3"/>
    <w:rsid w:val="002F3CEF"/>
    <w:rsid w:val="002F454E"/>
    <w:rsid w:val="002F53F6"/>
    <w:rsid w:val="002F56F0"/>
    <w:rsid w:val="002F5960"/>
    <w:rsid w:val="002F5EED"/>
    <w:rsid w:val="002F5F4B"/>
    <w:rsid w:val="002F6898"/>
    <w:rsid w:val="002F6D32"/>
    <w:rsid w:val="002F755B"/>
    <w:rsid w:val="003029A4"/>
    <w:rsid w:val="00303285"/>
    <w:rsid w:val="00303529"/>
    <w:rsid w:val="0030539D"/>
    <w:rsid w:val="00305679"/>
    <w:rsid w:val="003057A4"/>
    <w:rsid w:val="00305B4E"/>
    <w:rsid w:val="00307852"/>
    <w:rsid w:val="00311812"/>
    <w:rsid w:val="00311ACF"/>
    <w:rsid w:val="003120A8"/>
    <w:rsid w:val="0031278C"/>
    <w:rsid w:val="00314582"/>
    <w:rsid w:val="00314DA1"/>
    <w:rsid w:val="00315051"/>
    <w:rsid w:val="003161A7"/>
    <w:rsid w:val="0032185C"/>
    <w:rsid w:val="00322787"/>
    <w:rsid w:val="003229E3"/>
    <w:rsid w:val="00323099"/>
    <w:rsid w:val="00324979"/>
    <w:rsid w:val="0032799C"/>
    <w:rsid w:val="003303B0"/>
    <w:rsid w:val="0033190C"/>
    <w:rsid w:val="00331F00"/>
    <w:rsid w:val="00331FAD"/>
    <w:rsid w:val="00332969"/>
    <w:rsid w:val="0033311B"/>
    <w:rsid w:val="00335063"/>
    <w:rsid w:val="00335276"/>
    <w:rsid w:val="003353A6"/>
    <w:rsid w:val="00336628"/>
    <w:rsid w:val="00337360"/>
    <w:rsid w:val="00337B26"/>
    <w:rsid w:val="00337BE3"/>
    <w:rsid w:val="003409AB"/>
    <w:rsid w:val="00340E60"/>
    <w:rsid w:val="00343380"/>
    <w:rsid w:val="00343600"/>
    <w:rsid w:val="003441A1"/>
    <w:rsid w:val="00345966"/>
    <w:rsid w:val="00345C13"/>
    <w:rsid w:val="00345C1B"/>
    <w:rsid w:val="003509F1"/>
    <w:rsid w:val="0035290C"/>
    <w:rsid w:val="00353098"/>
    <w:rsid w:val="003530BD"/>
    <w:rsid w:val="00353322"/>
    <w:rsid w:val="0035343E"/>
    <w:rsid w:val="003537CD"/>
    <w:rsid w:val="00353917"/>
    <w:rsid w:val="00354013"/>
    <w:rsid w:val="00354D64"/>
    <w:rsid w:val="0035532D"/>
    <w:rsid w:val="00356F7F"/>
    <w:rsid w:val="003577C3"/>
    <w:rsid w:val="00361A51"/>
    <w:rsid w:val="0036508F"/>
    <w:rsid w:val="003657B2"/>
    <w:rsid w:val="00365E3B"/>
    <w:rsid w:val="00366BF8"/>
    <w:rsid w:val="0036702C"/>
    <w:rsid w:val="00367314"/>
    <w:rsid w:val="003705BB"/>
    <w:rsid w:val="00370985"/>
    <w:rsid w:val="00370FCA"/>
    <w:rsid w:val="00372940"/>
    <w:rsid w:val="003729A2"/>
    <w:rsid w:val="00373A3F"/>
    <w:rsid w:val="003748B4"/>
    <w:rsid w:val="00374F71"/>
    <w:rsid w:val="00375071"/>
    <w:rsid w:val="00375974"/>
    <w:rsid w:val="00375CAB"/>
    <w:rsid w:val="00377F99"/>
    <w:rsid w:val="0038050C"/>
    <w:rsid w:val="00380BA0"/>
    <w:rsid w:val="00380C69"/>
    <w:rsid w:val="003823AE"/>
    <w:rsid w:val="0038328B"/>
    <w:rsid w:val="003837D3"/>
    <w:rsid w:val="00384E24"/>
    <w:rsid w:val="003862AE"/>
    <w:rsid w:val="003868ED"/>
    <w:rsid w:val="00387543"/>
    <w:rsid w:val="003879D3"/>
    <w:rsid w:val="0039074A"/>
    <w:rsid w:val="0039110C"/>
    <w:rsid w:val="003915F3"/>
    <w:rsid w:val="00392C95"/>
    <w:rsid w:val="00393423"/>
    <w:rsid w:val="00393583"/>
    <w:rsid w:val="00393C3F"/>
    <w:rsid w:val="00394280"/>
    <w:rsid w:val="00394642"/>
    <w:rsid w:val="003946B2"/>
    <w:rsid w:val="00396142"/>
    <w:rsid w:val="0039680B"/>
    <w:rsid w:val="00397968"/>
    <w:rsid w:val="00397B6C"/>
    <w:rsid w:val="00397BC4"/>
    <w:rsid w:val="00397C4A"/>
    <w:rsid w:val="003A067C"/>
    <w:rsid w:val="003A24C6"/>
    <w:rsid w:val="003A2FD4"/>
    <w:rsid w:val="003A38EA"/>
    <w:rsid w:val="003A444B"/>
    <w:rsid w:val="003A4AF0"/>
    <w:rsid w:val="003A5202"/>
    <w:rsid w:val="003A5CD1"/>
    <w:rsid w:val="003A60A0"/>
    <w:rsid w:val="003A69DB"/>
    <w:rsid w:val="003A6D33"/>
    <w:rsid w:val="003A77F8"/>
    <w:rsid w:val="003B0E26"/>
    <w:rsid w:val="003B3D6C"/>
    <w:rsid w:val="003B41D9"/>
    <w:rsid w:val="003B4F67"/>
    <w:rsid w:val="003B5766"/>
    <w:rsid w:val="003B6AA9"/>
    <w:rsid w:val="003B6B1A"/>
    <w:rsid w:val="003B70A0"/>
    <w:rsid w:val="003B74AC"/>
    <w:rsid w:val="003B7C1C"/>
    <w:rsid w:val="003C13BE"/>
    <w:rsid w:val="003C1682"/>
    <w:rsid w:val="003C1AF7"/>
    <w:rsid w:val="003C5030"/>
    <w:rsid w:val="003C57DD"/>
    <w:rsid w:val="003C6181"/>
    <w:rsid w:val="003C7998"/>
    <w:rsid w:val="003D0473"/>
    <w:rsid w:val="003D1105"/>
    <w:rsid w:val="003D1F57"/>
    <w:rsid w:val="003D20F5"/>
    <w:rsid w:val="003D2AF3"/>
    <w:rsid w:val="003D36F4"/>
    <w:rsid w:val="003D378A"/>
    <w:rsid w:val="003D3D34"/>
    <w:rsid w:val="003D4620"/>
    <w:rsid w:val="003D4CE9"/>
    <w:rsid w:val="003D6BD7"/>
    <w:rsid w:val="003D72E8"/>
    <w:rsid w:val="003D7D97"/>
    <w:rsid w:val="003E084C"/>
    <w:rsid w:val="003E0FB3"/>
    <w:rsid w:val="003E2C43"/>
    <w:rsid w:val="003E3C2F"/>
    <w:rsid w:val="003E4090"/>
    <w:rsid w:val="003E481E"/>
    <w:rsid w:val="003E742B"/>
    <w:rsid w:val="003E742D"/>
    <w:rsid w:val="003F0418"/>
    <w:rsid w:val="003F176C"/>
    <w:rsid w:val="003F1D09"/>
    <w:rsid w:val="003F24F2"/>
    <w:rsid w:val="003F2560"/>
    <w:rsid w:val="003F3A3A"/>
    <w:rsid w:val="003F3F68"/>
    <w:rsid w:val="003F410C"/>
    <w:rsid w:val="003F4201"/>
    <w:rsid w:val="003F47BC"/>
    <w:rsid w:val="003F7E3D"/>
    <w:rsid w:val="003F7FA6"/>
    <w:rsid w:val="004006B4"/>
    <w:rsid w:val="00400A72"/>
    <w:rsid w:val="0040190F"/>
    <w:rsid w:val="0040251B"/>
    <w:rsid w:val="004033EC"/>
    <w:rsid w:val="00403FD4"/>
    <w:rsid w:val="00404433"/>
    <w:rsid w:val="004058B8"/>
    <w:rsid w:val="004068A9"/>
    <w:rsid w:val="004075C2"/>
    <w:rsid w:val="00407615"/>
    <w:rsid w:val="0041098A"/>
    <w:rsid w:val="00411A6F"/>
    <w:rsid w:val="00411F1D"/>
    <w:rsid w:val="004123F2"/>
    <w:rsid w:val="00414835"/>
    <w:rsid w:val="00414FFB"/>
    <w:rsid w:val="004166EA"/>
    <w:rsid w:val="0041670C"/>
    <w:rsid w:val="00416B02"/>
    <w:rsid w:val="00417434"/>
    <w:rsid w:val="00417E80"/>
    <w:rsid w:val="00420021"/>
    <w:rsid w:val="00420701"/>
    <w:rsid w:val="004227CB"/>
    <w:rsid w:val="004236BB"/>
    <w:rsid w:val="00423FB9"/>
    <w:rsid w:val="00424242"/>
    <w:rsid w:val="00425120"/>
    <w:rsid w:val="00425EB5"/>
    <w:rsid w:val="00427264"/>
    <w:rsid w:val="00427F24"/>
    <w:rsid w:val="00431844"/>
    <w:rsid w:val="004323A9"/>
    <w:rsid w:val="004325F1"/>
    <w:rsid w:val="0043329A"/>
    <w:rsid w:val="004338A5"/>
    <w:rsid w:val="00434D99"/>
    <w:rsid w:val="00435146"/>
    <w:rsid w:val="004358D5"/>
    <w:rsid w:val="004359BA"/>
    <w:rsid w:val="004360BC"/>
    <w:rsid w:val="00437ADE"/>
    <w:rsid w:val="00437E8D"/>
    <w:rsid w:val="004403F5"/>
    <w:rsid w:val="0044098E"/>
    <w:rsid w:val="00440B01"/>
    <w:rsid w:val="00441C48"/>
    <w:rsid w:val="00441CC5"/>
    <w:rsid w:val="00441D43"/>
    <w:rsid w:val="00442AA8"/>
    <w:rsid w:val="00443013"/>
    <w:rsid w:val="00445889"/>
    <w:rsid w:val="0044724F"/>
    <w:rsid w:val="00447F76"/>
    <w:rsid w:val="0045110B"/>
    <w:rsid w:val="004513EA"/>
    <w:rsid w:val="00452A51"/>
    <w:rsid w:val="00453222"/>
    <w:rsid w:val="00453B92"/>
    <w:rsid w:val="00453BF5"/>
    <w:rsid w:val="00454AEB"/>
    <w:rsid w:val="00454DF7"/>
    <w:rsid w:val="00455159"/>
    <w:rsid w:val="00455592"/>
    <w:rsid w:val="00455B14"/>
    <w:rsid w:val="00455F53"/>
    <w:rsid w:val="00460967"/>
    <w:rsid w:val="00461D50"/>
    <w:rsid w:val="00461DBD"/>
    <w:rsid w:val="004628C7"/>
    <w:rsid w:val="00462F4F"/>
    <w:rsid w:val="0046429C"/>
    <w:rsid w:val="004649D5"/>
    <w:rsid w:val="00464EF3"/>
    <w:rsid w:val="00465B90"/>
    <w:rsid w:val="00467FD5"/>
    <w:rsid w:val="0047075B"/>
    <w:rsid w:val="00470F55"/>
    <w:rsid w:val="00471188"/>
    <w:rsid w:val="00471BB7"/>
    <w:rsid w:val="00472B89"/>
    <w:rsid w:val="00472DEB"/>
    <w:rsid w:val="00473017"/>
    <w:rsid w:val="00473137"/>
    <w:rsid w:val="0047407B"/>
    <w:rsid w:val="004744E3"/>
    <w:rsid w:val="00474D10"/>
    <w:rsid w:val="00475CBC"/>
    <w:rsid w:val="00480AB2"/>
    <w:rsid w:val="0048280E"/>
    <w:rsid w:val="00482D98"/>
    <w:rsid w:val="00482E83"/>
    <w:rsid w:val="00483065"/>
    <w:rsid w:val="00483B5C"/>
    <w:rsid w:val="00484338"/>
    <w:rsid w:val="00484630"/>
    <w:rsid w:val="00484C1B"/>
    <w:rsid w:val="00485008"/>
    <w:rsid w:val="00485D31"/>
    <w:rsid w:val="00486E51"/>
    <w:rsid w:val="004873E5"/>
    <w:rsid w:val="00487892"/>
    <w:rsid w:val="00490A0F"/>
    <w:rsid w:val="00492A92"/>
    <w:rsid w:val="0049340B"/>
    <w:rsid w:val="00493667"/>
    <w:rsid w:val="00493921"/>
    <w:rsid w:val="00493BDC"/>
    <w:rsid w:val="00495C5C"/>
    <w:rsid w:val="004975E4"/>
    <w:rsid w:val="004975EB"/>
    <w:rsid w:val="004A0D45"/>
    <w:rsid w:val="004A0F34"/>
    <w:rsid w:val="004A10A0"/>
    <w:rsid w:val="004A2980"/>
    <w:rsid w:val="004A34C5"/>
    <w:rsid w:val="004A4CBE"/>
    <w:rsid w:val="004A5B69"/>
    <w:rsid w:val="004A5CAB"/>
    <w:rsid w:val="004A71BC"/>
    <w:rsid w:val="004A7D89"/>
    <w:rsid w:val="004A7FD7"/>
    <w:rsid w:val="004B0243"/>
    <w:rsid w:val="004B150E"/>
    <w:rsid w:val="004B1B1D"/>
    <w:rsid w:val="004B2919"/>
    <w:rsid w:val="004B30E0"/>
    <w:rsid w:val="004B436F"/>
    <w:rsid w:val="004B474F"/>
    <w:rsid w:val="004B5FE8"/>
    <w:rsid w:val="004C018B"/>
    <w:rsid w:val="004C0D53"/>
    <w:rsid w:val="004C1BF4"/>
    <w:rsid w:val="004C1E03"/>
    <w:rsid w:val="004C26DB"/>
    <w:rsid w:val="004C2B0F"/>
    <w:rsid w:val="004C2FFC"/>
    <w:rsid w:val="004C35ED"/>
    <w:rsid w:val="004C3D04"/>
    <w:rsid w:val="004C565F"/>
    <w:rsid w:val="004C5D2E"/>
    <w:rsid w:val="004C740E"/>
    <w:rsid w:val="004C7C48"/>
    <w:rsid w:val="004D2EFE"/>
    <w:rsid w:val="004D38AC"/>
    <w:rsid w:val="004D4409"/>
    <w:rsid w:val="004D5550"/>
    <w:rsid w:val="004D597D"/>
    <w:rsid w:val="004D676F"/>
    <w:rsid w:val="004D6BE7"/>
    <w:rsid w:val="004D7657"/>
    <w:rsid w:val="004D786C"/>
    <w:rsid w:val="004E0938"/>
    <w:rsid w:val="004E181D"/>
    <w:rsid w:val="004E1AEC"/>
    <w:rsid w:val="004E1DF7"/>
    <w:rsid w:val="004E1F3E"/>
    <w:rsid w:val="004E2033"/>
    <w:rsid w:val="004E263E"/>
    <w:rsid w:val="004E3CAD"/>
    <w:rsid w:val="004E3EC6"/>
    <w:rsid w:val="004E4DD9"/>
    <w:rsid w:val="004E4FA8"/>
    <w:rsid w:val="004E5081"/>
    <w:rsid w:val="004E52F8"/>
    <w:rsid w:val="004E5649"/>
    <w:rsid w:val="004E592C"/>
    <w:rsid w:val="004E62CB"/>
    <w:rsid w:val="004E6A5D"/>
    <w:rsid w:val="004E7081"/>
    <w:rsid w:val="004F128E"/>
    <w:rsid w:val="004F15F6"/>
    <w:rsid w:val="004F2957"/>
    <w:rsid w:val="004F4416"/>
    <w:rsid w:val="004F467A"/>
    <w:rsid w:val="004F5D33"/>
    <w:rsid w:val="004F7816"/>
    <w:rsid w:val="004F7CE1"/>
    <w:rsid w:val="0050088D"/>
    <w:rsid w:val="00502FA1"/>
    <w:rsid w:val="00503175"/>
    <w:rsid w:val="005035A4"/>
    <w:rsid w:val="00503B11"/>
    <w:rsid w:val="005044EC"/>
    <w:rsid w:val="00505877"/>
    <w:rsid w:val="00505E60"/>
    <w:rsid w:val="005067BF"/>
    <w:rsid w:val="0051023E"/>
    <w:rsid w:val="0051124B"/>
    <w:rsid w:val="0051235A"/>
    <w:rsid w:val="005125BD"/>
    <w:rsid w:val="00513097"/>
    <w:rsid w:val="00513AD9"/>
    <w:rsid w:val="00513C2D"/>
    <w:rsid w:val="00515300"/>
    <w:rsid w:val="0051569B"/>
    <w:rsid w:val="00516BB5"/>
    <w:rsid w:val="005172F6"/>
    <w:rsid w:val="00517E31"/>
    <w:rsid w:val="00521C5C"/>
    <w:rsid w:val="00522572"/>
    <w:rsid w:val="0052279F"/>
    <w:rsid w:val="00522D5C"/>
    <w:rsid w:val="00523047"/>
    <w:rsid w:val="00524863"/>
    <w:rsid w:val="00525120"/>
    <w:rsid w:val="00525F32"/>
    <w:rsid w:val="00526877"/>
    <w:rsid w:val="00526992"/>
    <w:rsid w:val="0052747A"/>
    <w:rsid w:val="00527F1E"/>
    <w:rsid w:val="00530866"/>
    <w:rsid w:val="00530BD0"/>
    <w:rsid w:val="00531885"/>
    <w:rsid w:val="00531A66"/>
    <w:rsid w:val="00532642"/>
    <w:rsid w:val="005328FA"/>
    <w:rsid w:val="00532978"/>
    <w:rsid w:val="0053431F"/>
    <w:rsid w:val="005372AB"/>
    <w:rsid w:val="005375C3"/>
    <w:rsid w:val="00540DBA"/>
    <w:rsid w:val="00541125"/>
    <w:rsid w:val="00541E37"/>
    <w:rsid w:val="005421FF"/>
    <w:rsid w:val="00543944"/>
    <w:rsid w:val="005452E0"/>
    <w:rsid w:val="0054545E"/>
    <w:rsid w:val="0054576A"/>
    <w:rsid w:val="005473D4"/>
    <w:rsid w:val="00551163"/>
    <w:rsid w:val="00551492"/>
    <w:rsid w:val="00551C10"/>
    <w:rsid w:val="00551C80"/>
    <w:rsid w:val="0055232D"/>
    <w:rsid w:val="00556349"/>
    <w:rsid w:val="00556B5A"/>
    <w:rsid w:val="00556F8F"/>
    <w:rsid w:val="005571CF"/>
    <w:rsid w:val="00560F23"/>
    <w:rsid w:val="005622A4"/>
    <w:rsid w:val="0056366A"/>
    <w:rsid w:val="00564382"/>
    <w:rsid w:val="00564562"/>
    <w:rsid w:val="00564D33"/>
    <w:rsid w:val="00564EA6"/>
    <w:rsid w:val="00565CFD"/>
    <w:rsid w:val="00567D60"/>
    <w:rsid w:val="00571195"/>
    <w:rsid w:val="00571A4B"/>
    <w:rsid w:val="0057204F"/>
    <w:rsid w:val="00572477"/>
    <w:rsid w:val="00572BC7"/>
    <w:rsid w:val="00572E74"/>
    <w:rsid w:val="00573A83"/>
    <w:rsid w:val="00573DE2"/>
    <w:rsid w:val="00574079"/>
    <w:rsid w:val="0057473D"/>
    <w:rsid w:val="005779CD"/>
    <w:rsid w:val="00580055"/>
    <w:rsid w:val="00581515"/>
    <w:rsid w:val="00581FEE"/>
    <w:rsid w:val="005822A6"/>
    <w:rsid w:val="00583929"/>
    <w:rsid w:val="00583BAD"/>
    <w:rsid w:val="00584F00"/>
    <w:rsid w:val="0058558C"/>
    <w:rsid w:val="0058681E"/>
    <w:rsid w:val="00587BAB"/>
    <w:rsid w:val="005908A2"/>
    <w:rsid w:val="005914E8"/>
    <w:rsid w:val="0059209B"/>
    <w:rsid w:val="0059357C"/>
    <w:rsid w:val="00593797"/>
    <w:rsid w:val="0059479E"/>
    <w:rsid w:val="005954B4"/>
    <w:rsid w:val="00595EDA"/>
    <w:rsid w:val="00596BC7"/>
    <w:rsid w:val="00596C2B"/>
    <w:rsid w:val="00596FEF"/>
    <w:rsid w:val="00597274"/>
    <w:rsid w:val="005A0680"/>
    <w:rsid w:val="005A0EE9"/>
    <w:rsid w:val="005A15DE"/>
    <w:rsid w:val="005A299F"/>
    <w:rsid w:val="005A40AC"/>
    <w:rsid w:val="005A48A4"/>
    <w:rsid w:val="005A5B6F"/>
    <w:rsid w:val="005A66A7"/>
    <w:rsid w:val="005A6FA5"/>
    <w:rsid w:val="005B0BB5"/>
    <w:rsid w:val="005B119D"/>
    <w:rsid w:val="005B1578"/>
    <w:rsid w:val="005B2119"/>
    <w:rsid w:val="005B4B0B"/>
    <w:rsid w:val="005B4D07"/>
    <w:rsid w:val="005B5129"/>
    <w:rsid w:val="005B5791"/>
    <w:rsid w:val="005B5792"/>
    <w:rsid w:val="005B5C11"/>
    <w:rsid w:val="005B6199"/>
    <w:rsid w:val="005B6C6B"/>
    <w:rsid w:val="005B7706"/>
    <w:rsid w:val="005C099B"/>
    <w:rsid w:val="005C1BA4"/>
    <w:rsid w:val="005C2527"/>
    <w:rsid w:val="005C29AA"/>
    <w:rsid w:val="005C32D6"/>
    <w:rsid w:val="005C38E6"/>
    <w:rsid w:val="005C5184"/>
    <w:rsid w:val="005C55EB"/>
    <w:rsid w:val="005C58C6"/>
    <w:rsid w:val="005C60C9"/>
    <w:rsid w:val="005C6DEF"/>
    <w:rsid w:val="005C73FD"/>
    <w:rsid w:val="005D196E"/>
    <w:rsid w:val="005D2C5B"/>
    <w:rsid w:val="005D2D84"/>
    <w:rsid w:val="005D2EDF"/>
    <w:rsid w:val="005D34F0"/>
    <w:rsid w:val="005D4671"/>
    <w:rsid w:val="005D5459"/>
    <w:rsid w:val="005D5489"/>
    <w:rsid w:val="005D5727"/>
    <w:rsid w:val="005D6E8B"/>
    <w:rsid w:val="005E0D9A"/>
    <w:rsid w:val="005E23D2"/>
    <w:rsid w:val="005E264C"/>
    <w:rsid w:val="005E264F"/>
    <w:rsid w:val="005E3441"/>
    <w:rsid w:val="005E4A2C"/>
    <w:rsid w:val="005E4BF9"/>
    <w:rsid w:val="005E51DA"/>
    <w:rsid w:val="005E5A40"/>
    <w:rsid w:val="005E6076"/>
    <w:rsid w:val="005E6BA2"/>
    <w:rsid w:val="005E7D34"/>
    <w:rsid w:val="005F0762"/>
    <w:rsid w:val="005F1A7F"/>
    <w:rsid w:val="005F474E"/>
    <w:rsid w:val="005F4756"/>
    <w:rsid w:val="005F5C21"/>
    <w:rsid w:val="00600107"/>
    <w:rsid w:val="00600F54"/>
    <w:rsid w:val="00601007"/>
    <w:rsid w:val="00601E6B"/>
    <w:rsid w:val="00601EB5"/>
    <w:rsid w:val="00601F4C"/>
    <w:rsid w:val="00602475"/>
    <w:rsid w:val="00602EA5"/>
    <w:rsid w:val="00603541"/>
    <w:rsid w:val="006035DD"/>
    <w:rsid w:val="00603658"/>
    <w:rsid w:val="00603B21"/>
    <w:rsid w:val="0060415E"/>
    <w:rsid w:val="0060419C"/>
    <w:rsid w:val="006044FF"/>
    <w:rsid w:val="006045E1"/>
    <w:rsid w:val="00604730"/>
    <w:rsid w:val="00604BC3"/>
    <w:rsid w:val="00605407"/>
    <w:rsid w:val="00605B69"/>
    <w:rsid w:val="006060A4"/>
    <w:rsid w:val="00607510"/>
    <w:rsid w:val="006077CF"/>
    <w:rsid w:val="006111F6"/>
    <w:rsid w:val="006117F0"/>
    <w:rsid w:val="00612A53"/>
    <w:rsid w:val="00613190"/>
    <w:rsid w:val="00613F55"/>
    <w:rsid w:val="00614203"/>
    <w:rsid w:val="0061473C"/>
    <w:rsid w:val="006148B8"/>
    <w:rsid w:val="00614AFA"/>
    <w:rsid w:val="006154BC"/>
    <w:rsid w:val="006157B2"/>
    <w:rsid w:val="00617011"/>
    <w:rsid w:val="0062142C"/>
    <w:rsid w:val="00622109"/>
    <w:rsid w:val="00622C63"/>
    <w:rsid w:val="006231BB"/>
    <w:rsid w:val="0062325B"/>
    <w:rsid w:val="00623842"/>
    <w:rsid w:val="00623E29"/>
    <w:rsid w:val="006246B7"/>
    <w:rsid w:val="0062618D"/>
    <w:rsid w:val="00627D96"/>
    <w:rsid w:val="00627FD7"/>
    <w:rsid w:val="0063000F"/>
    <w:rsid w:val="00630118"/>
    <w:rsid w:val="00632769"/>
    <w:rsid w:val="006338F6"/>
    <w:rsid w:val="00635698"/>
    <w:rsid w:val="006375F1"/>
    <w:rsid w:val="00637670"/>
    <w:rsid w:val="0063794C"/>
    <w:rsid w:val="00640373"/>
    <w:rsid w:val="00640531"/>
    <w:rsid w:val="00640A28"/>
    <w:rsid w:val="00640BEF"/>
    <w:rsid w:val="00641DDC"/>
    <w:rsid w:val="006425FC"/>
    <w:rsid w:val="00642E24"/>
    <w:rsid w:val="00642E3D"/>
    <w:rsid w:val="0064367B"/>
    <w:rsid w:val="00643D24"/>
    <w:rsid w:val="006447A0"/>
    <w:rsid w:val="00644868"/>
    <w:rsid w:val="00644FFE"/>
    <w:rsid w:val="00646FC5"/>
    <w:rsid w:val="006477A4"/>
    <w:rsid w:val="00647CA0"/>
    <w:rsid w:val="006500E1"/>
    <w:rsid w:val="00650BE9"/>
    <w:rsid w:val="006513AC"/>
    <w:rsid w:val="006532D3"/>
    <w:rsid w:val="006535AA"/>
    <w:rsid w:val="006538DE"/>
    <w:rsid w:val="00653B16"/>
    <w:rsid w:val="00655BF2"/>
    <w:rsid w:val="0065695A"/>
    <w:rsid w:val="006600C8"/>
    <w:rsid w:val="00660A2A"/>
    <w:rsid w:val="00660E04"/>
    <w:rsid w:val="00661742"/>
    <w:rsid w:val="006618DB"/>
    <w:rsid w:val="00661E27"/>
    <w:rsid w:val="0066247D"/>
    <w:rsid w:val="00662DA4"/>
    <w:rsid w:val="00663C55"/>
    <w:rsid w:val="0066435D"/>
    <w:rsid w:val="006647FB"/>
    <w:rsid w:val="00664C80"/>
    <w:rsid w:val="006650F1"/>
    <w:rsid w:val="006654AA"/>
    <w:rsid w:val="00666C00"/>
    <w:rsid w:val="006674CE"/>
    <w:rsid w:val="00670FCA"/>
    <w:rsid w:val="00671DB5"/>
    <w:rsid w:val="0067256C"/>
    <w:rsid w:val="006729A4"/>
    <w:rsid w:val="0067314A"/>
    <w:rsid w:val="00673B5F"/>
    <w:rsid w:val="00673C46"/>
    <w:rsid w:val="00675429"/>
    <w:rsid w:val="0067618F"/>
    <w:rsid w:val="006765B6"/>
    <w:rsid w:val="00676E8A"/>
    <w:rsid w:val="00681611"/>
    <w:rsid w:val="00681C75"/>
    <w:rsid w:val="006823D2"/>
    <w:rsid w:val="00683564"/>
    <w:rsid w:val="00683A96"/>
    <w:rsid w:val="0068402E"/>
    <w:rsid w:val="00685256"/>
    <w:rsid w:val="00685AEE"/>
    <w:rsid w:val="00685F2F"/>
    <w:rsid w:val="00686321"/>
    <w:rsid w:val="00686670"/>
    <w:rsid w:val="0068745E"/>
    <w:rsid w:val="00687BD0"/>
    <w:rsid w:val="00687EEF"/>
    <w:rsid w:val="00690B99"/>
    <w:rsid w:val="006910CD"/>
    <w:rsid w:val="00691B47"/>
    <w:rsid w:val="006921D6"/>
    <w:rsid w:val="006924E1"/>
    <w:rsid w:val="00692F38"/>
    <w:rsid w:val="006934C5"/>
    <w:rsid w:val="00693510"/>
    <w:rsid w:val="006939B3"/>
    <w:rsid w:val="00697A6D"/>
    <w:rsid w:val="00697BBE"/>
    <w:rsid w:val="00697F6C"/>
    <w:rsid w:val="006A087F"/>
    <w:rsid w:val="006A15F2"/>
    <w:rsid w:val="006A18E9"/>
    <w:rsid w:val="006A1B8D"/>
    <w:rsid w:val="006A1EE2"/>
    <w:rsid w:val="006A3886"/>
    <w:rsid w:val="006A3F32"/>
    <w:rsid w:val="006A449D"/>
    <w:rsid w:val="006A44C0"/>
    <w:rsid w:val="006A4C4A"/>
    <w:rsid w:val="006A4CBA"/>
    <w:rsid w:val="006A58A3"/>
    <w:rsid w:val="006A6DA3"/>
    <w:rsid w:val="006A7AD3"/>
    <w:rsid w:val="006A7EBE"/>
    <w:rsid w:val="006B13CF"/>
    <w:rsid w:val="006B1919"/>
    <w:rsid w:val="006B4166"/>
    <w:rsid w:val="006B449F"/>
    <w:rsid w:val="006B570C"/>
    <w:rsid w:val="006B6FA9"/>
    <w:rsid w:val="006B73F2"/>
    <w:rsid w:val="006B7A5D"/>
    <w:rsid w:val="006C12E2"/>
    <w:rsid w:val="006C268B"/>
    <w:rsid w:val="006C4865"/>
    <w:rsid w:val="006C4E4B"/>
    <w:rsid w:val="006C5ED8"/>
    <w:rsid w:val="006C6410"/>
    <w:rsid w:val="006C76C4"/>
    <w:rsid w:val="006D05A1"/>
    <w:rsid w:val="006D09C4"/>
    <w:rsid w:val="006D15A3"/>
    <w:rsid w:val="006D17CF"/>
    <w:rsid w:val="006D2783"/>
    <w:rsid w:val="006D3F88"/>
    <w:rsid w:val="006D58BE"/>
    <w:rsid w:val="006D620F"/>
    <w:rsid w:val="006D6A16"/>
    <w:rsid w:val="006D6A4C"/>
    <w:rsid w:val="006D6E49"/>
    <w:rsid w:val="006D6F7C"/>
    <w:rsid w:val="006D7357"/>
    <w:rsid w:val="006E07D1"/>
    <w:rsid w:val="006E1596"/>
    <w:rsid w:val="006E214B"/>
    <w:rsid w:val="006E302C"/>
    <w:rsid w:val="006E34D8"/>
    <w:rsid w:val="006E4AE9"/>
    <w:rsid w:val="006E643D"/>
    <w:rsid w:val="006E7189"/>
    <w:rsid w:val="006E788D"/>
    <w:rsid w:val="006F04DF"/>
    <w:rsid w:val="006F0D70"/>
    <w:rsid w:val="006F1C02"/>
    <w:rsid w:val="006F204A"/>
    <w:rsid w:val="006F39EA"/>
    <w:rsid w:val="006F47C2"/>
    <w:rsid w:val="006F6047"/>
    <w:rsid w:val="006F6110"/>
    <w:rsid w:val="006F67DF"/>
    <w:rsid w:val="006F6BDE"/>
    <w:rsid w:val="006F70F3"/>
    <w:rsid w:val="006F7143"/>
    <w:rsid w:val="006F7ACB"/>
    <w:rsid w:val="007006AF"/>
    <w:rsid w:val="0070084D"/>
    <w:rsid w:val="00700A9E"/>
    <w:rsid w:val="00701ED3"/>
    <w:rsid w:val="007024CF"/>
    <w:rsid w:val="00702561"/>
    <w:rsid w:val="007028B6"/>
    <w:rsid w:val="007038BA"/>
    <w:rsid w:val="00703D14"/>
    <w:rsid w:val="00705A4E"/>
    <w:rsid w:val="00707164"/>
    <w:rsid w:val="00707352"/>
    <w:rsid w:val="00707358"/>
    <w:rsid w:val="007076CE"/>
    <w:rsid w:val="0071113D"/>
    <w:rsid w:val="00711B5C"/>
    <w:rsid w:val="00711F1A"/>
    <w:rsid w:val="007122B9"/>
    <w:rsid w:val="00712C6D"/>
    <w:rsid w:val="007158AE"/>
    <w:rsid w:val="007167A7"/>
    <w:rsid w:val="007171AA"/>
    <w:rsid w:val="00717D43"/>
    <w:rsid w:val="00721BF7"/>
    <w:rsid w:val="00722C50"/>
    <w:rsid w:val="00722CB4"/>
    <w:rsid w:val="00723838"/>
    <w:rsid w:val="00724670"/>
    <w:rsid w:val="00724714"/>
    <w:rsid w:val="00724C58"/>
    <w:rsid w:val="00724CAD"/>
    <w:rsid w:val="00724F7C"/>
    <w:rsid w:val="00725094"/>
    <w:rsid w:val="007267E7"/>
    <w:rsid w:val="00726A48"/>
    <w:rsid w:val="00726FD0"/>
    <w:rsid w:val="00727871"/>
    <w:rsid w:val="00730901"/>
    <w:rsid w:val="00730C8B"/>
    <w:rsid w:val="00730FB8"/>
    <w:rsid w:val="007313F6"/>
    <w:rsid w:val="0073153C"/>
    <w:rsid w:val="00731624"/>
    <w:rsid w:val="00732CAD"/>
    <w:rsid w:val="00734CCD"/>
    <w:rsid w:val="0073513F"/>
    <w:rsid w:val="00735970"/>
    <w:rsid w:val="0073773F"/>
    <w:rsid w:val="00740B97"/>
    <w:rsid w:val="00742EAB"/>
    <w:rsid w:val="00743327"/>
    <w:rsid w:val="007436ED"/>
    <w:rsid w:val="00743DEC"/>
    <w:rsid w:val="00744725"/>
    <w:rsid w:val="0074484D"/>
    <w:rsid w:val="00744A16"/>
    <w:rsid w:val="00744A65"/>
    <w:rsid w:val="00746651"/>
    <w:rsid w:val="007466BC"/>
    <w:rsid w:val="007504D8"/>
    <w:rsid w:val="007511D6"/>
    <w:rsid w:val="0075120A"/>
    <w:rsid w:val="00751661"/>
    <w:rsid w:val="00753132"/>
    <w:rsid w:val="00753799"/>
    <w:rsid w:val="00756165"/>
    <w:rsid w:val="00757D51"/>
    <w:rsid w:val="007626AF"/>
    <w:rsid w:val="00763101"/>
    <w:rsid w:val="00763513"/>
    <w:rsid w:val="00763C98"/>
    <w:rsid w:val="00764A56"/>
    <w:rsid w:val="007653BC"/>
    <w:rsid w:val="00765D68"/>
    <w:rsid w:val="007668D6"/>
    <w:rsid w:val="00766940"/>
    <w:rsid w:val="00770DB8"/>
    <w:rsid w:val="0077112D"/>
    <w:rsid w:val="0077342C"/>
    <w:rsid w:val="00773E66"/>
    <w:rsid w:val="00773FA7"/>
    <w:rsid w:val="00775F2C"/>
    <w:rsid w:val="00776B47"/>
    <w:rsid w:val="00777281"/>
    <w:rsid w:val="007808AE"/>
    <w:rsid w:val="00780E6B"/>
    <w:rsid w:val="0078233D"/>
    <w:rsid w:val="0078381B"/>
    <w:rsid w:val="00783C54"/>
    <w:rsid w:val="00783F0E"/>
    <w:rsid w:val="007841AD"/>
    <w:rsid w:val="0078494C"/>
    <w:rsid w:val="0078584E"/>
    <w:rsid w:val="00786C71"/>
    <w:rsid w:val="00786D79"/>
    <w:rsid w:val="0078728F"/>
    <w:rsid w:val="00787D71"/>
    <w:rsid w:val="00787E2F"/>
    <w:rsid w:val="00790498"/>
    <w:rsid w:val="00790AB0"/>
    <w:rsid w:val="00791184"/>
    <w:rsid w:val="0079128A"/>
    <w:rsid w:val="00791B11"/>
    <w:rsid w:val="00791C09"/>
    <w:rsid w:val="00792A62"/>
    <w:rsid w:val="00792B12"/>
    <w:rsid w:val="00792B50"/>
    <w:rsid w:val="00793537"/>
    <w:rsid w:val="00793948"/>
    <w:rsid w:val="00794D90"/>
    <w:rsid w:val="00796D56"/>
    <w:rsid w:val="00796E34"/>
    <w:rsid w:val="00796EAF"/>
    <w:rsid w:val="007A07FD"/>
    <w:rsid w:val="007A1034"/>
    <w:rsid w:val="007A2677"/>
    <w:rsid w:val="007A2F62"/>
    <w:rsid w:val="007A3196"/>
    <w:rsid w:val="007A37C5"/>
    <w:rsid w:val="007A3966"/>
    <w:rsid w:val="007A4207"/>
    <w:rsid w:val="007A4BE4"/>
    <w:rsid w:val="007A4F00"/>
    <w:rsid w:val="007A54AD"/>
    <w:rsid w:val="007A5F7A"/>
    <w:rsid w:val="007A6000"/>
    <w:rsid w:val="007A6082"/>
    <w:rsid w:val="007A7DE7"/>
    <w:rsid w:val="007B0328"/>
    <w:rsid w:val="007B0859"/>
    <w:rsid w:val="007B5B59"/>
    <w:rsid w:val="007B5DBE"/>
    <w:rsid w:val="007B64BF"/>
    <w:rsid w:val="007B6541"/>
    <w:rsid w:val="007B695E"/>
    <w:rsid w:val="007B6D41"/>
    <w:rsid w:val="007B7A31"/>
    <w:rsid w:val="007C13F7"/>
    <w:rsid w:val="007C15E1"/>
    <w:rsid w:val="007C16C0"/>
    <w:rsid w:val="007C1BCF"/>
    <w:rsid w:val="007C2B3B"/>
    <w:rsid w:val="007C33A8"/>
    <w:rsid w:val="007C3F51"/>
    <w:rsid w:val="007C46A3"/>
    <w:rsid w:val="007C5258"/>
    <w:rsid w:val="007C648E"/>
    <w:rsid w:val="007C7C48"/>
    <w:rsid w:val="007D0B66"/>
    <w:rsid w:val="007D2AEE"/>
    <w:rsid w:val="007D2F0A"/>
    <w:rsid w:val="007D32D5"/>
    <w:rsid w:val="007D6460"/>
    <w:rsid w:val="007D7F21"/>
    <w:rsid w:val="007E0A54"/>
    <w:rsid w:val="007E192E"/>
    <w:rsid w:val="007E1E1F"/>
    <w:rsid w:val="007E22E4"/>
    <w:rsid w:val="007E46C8"/>
    <w:rsid w:val="007E6635"/>
    <w:rsid w:val="007E6CBF"/>
    <w:rsid w:val="007E7666"/>
    <w:rsid w:val="007E7DDD"/>
    <w:rsid w:val="007E7F5F"/>
    <w:rsid w:val="007F158E"/>
    <w:rsid w:val="007F26AE"/>
    <w:rsid w:val="007F31F8"/>
    <w:rsid w:val="007F33A3"/>
    <w:rsid w:val="007F3B64"/>
    <w:rsid w:val="007F5570"/>
    <w:rsid w:val="007F5BE3"/>
    <w:rsid w:val="007F62D0"/>
    <w:rsid w:val="007F65B2"/>
    <w:rsid w:val="007F7220"/>
    <w:rsid w:val="007F7BE5"/>
    <w:rsid w:val="007F7E15"/>
    <w:rsid w:val="007F7F54"/>
    <w:rsid w:val="00800653"/>
    <w:rsid w:val="008009F5"/>
    <w:rsid w:val="0080132E"/>
    <w:rsid w:val="008015A9"/>
    <w:rsid w:val="00801847"/>
    <w:rsid w:val="00802686"/>
    <w:rsid w:val="00802989"/>
    <w:rsid w:val="00803016"/>
    <w:rsid w:val="00804DC9"/>
    <w:rsid w:val="00804E9A"/>
    <w:rsid w:val="00805274"/>
    <w:rsid w:val="0080592E"/>
    <w:rsid w:val="00805E35"/>
    <w:rsid w:val="00807B58"/>
    <w:rsid w:val="00807EB7"/>
    <w:rsid w:val="00810D00"/>
    <w:rsid w:val="008115AE"/>
    <w:rsid w:val="00811A3B"/>
    <w:rsid w:val="00812AAA"/>
    <w:rsid w:val="00813097"/>
    <w:rsid w:val="00813951"/>
    <w:rsid w:val="00814718"/>
    <w:rsid w:val="0081472B"/>
    <w:rsid w:val="00815431"/>
    <w:rsid w:val="0081686F"/>
    <w:rsid w:val="008170A3"/>
    <w:rsid w:val="00820399"/>
    <w:rsid w:val="00824803"/>
    <w:rsid w:val="00824F9A"/>
    <w:rsid w:val="008262F2"/>
    <w:rsid w:val="008264DD"/>
    <w:rsid w:val="00826DD7"/>
    <w:rsid w:val="00830DA8"/>
    <w:rsid w:val="00832809"/>
    <w:rsid w:val="00832DFC"/>
    <w:rsid w:val="00833062"/>
    <w:rsid w:val="008350F8"/>
    <w:rsid w:val="0083590D"/>
    <w:rsid w:val="00837616"/>
    <w:rsid w:val="00837997"/>
    <w:rsid w:val="00837C20"/>
    <w:rsid w:val="00840274"/>
    <w:rsid w:val="00840409"/>
    <w:rsid w:val="00840BBC"/>
    <w:rsid w:val="00841F21"/>
    <w:rsid w:val="00842266"/>
    <w:rsid w:val="008432D9"/>
    <w:rsid w:val="00845048"/>
    <w:rsid w:val="00846C00"/>
    <w:rsid w:val="00847123"/>
    <w:rsid w:val="0084749B"/>
    <w:rsid w:val="00850CC9"/>
    <w:rsid w:val="00851474"/>
    <w:rsid w:val="008519D6"/>
    <w:rsid w:val="00851F5C"/>
    <w:rsid w:val="008533D6"/>
    <w:rsid w:val="008537FC"/>
    <w:rsid w:val="00853FF4"/>
    <w:rsid w:val="0085436F"/>
    <w:rsid w:val="00855CC4"/>
    <w:rsid w:val="00856147"/>
    <w:rsid w:val="00856DBD"/>
    <w:rsid w:val="008579AC"/>
    <w:rsid w:val="00857DB1"/>
    <w:rsid w:val="00860A69"/>
    <w:rsid w:val="008638F9"/>
    <w:rsid w:val="008659A3"/>
    <w:rsid w:val="00865ADB"/>
    <w:rsid w:val="00865C1C"/>
    <w:rsid w:val="00866C88"/>
    <w:rsid w:val="00867405"/>
    <w:rsid w:val="00870AB0"/>
    <w:rsid w:val="00870B96"/>
    <w:rsid w:val="00872818"/>
    <w:rsid w:val="00872BD1"/>
    <w:rsid w:val="00873385"/>
    <w:rsid w:val="00873FB2"/>
    <w:rsid w:val="0087405B"/>
    <w:rsid w:val="00874C44"/>
    <w:rsid w:val="00875076"/>
    <w:rsid w:val="008774F6"/>
    <w:rsid w:val="00877727"/>
    <w:rsid w:val="00877BA7"/>
    <w:rsid w:val="00877E6A"/>
    <w:rsid w:val="00881F52"/>
    <w:rsid w:val="00884693"/>
    <w:rsid w:val="00884D6A"/>
    <w:rsid w:val="00884E5F"/>
    <w:rsid w:val="0088539C"/>
    <w:rsid w:val="00886A4B"/>
    <w:rsid w:val="00887269"/>
    <w:rsid w:val="00887679"/>
    <w:rsid w:val="0089000C"/>
    <w:rsid w:val="008900AC"/>
    <w:rsid w:val="0089113E"/>
    <w:rsid w:val="00891795"/>
    <w:rsid w:val="008935FD"/>
    <w:rsid w:val="00894103"/>
    <w:rsid w:val="00894414"/>
    <w:rsid w:val="008950A3"/>
    <w:rsid w:val="008956CF"/>
    <w:rsid w:val="00895856"/>
    <w:rsid w:val="00896705"/>
    <w:rsid w:val="00897053"/>
    <w:rsid w:val="008978BB"/>
    <w:rsid w:val="00897901"/>
    <w:rsid w:val="008A0F28"/>
    <w:rsid w:val="008A1D58"/>
    <w:rsid w:val="008A20BA"/>
    <w:rsid w:val="008A4605"/>
    <w:rsid w:val="008A54F9"/>
    <w:rsid w:val="008A5B80"/>
    <w:rsid w:val="008A5D11"/>
    <w:rsid w:val="008A650B"/>
    <w:rsid w:val="008A760B"/>
    <w:rsid w:val="008B0938"/>
    <w:rsid w:val="008B0A6A"/>
    <w:rsid w:val="008B1C15"/>
    <w:rsid w:val="008B32EC"/>
    <w:rsid w:val="008B35A9"/>
    <w:rsid w:val="008B46D2"/>
    <w:rsid w:val="008B5A3C"/>
    <w:rsid w:val="008B6748"/>
    <w:rsid w:val="008B6DA4"/>
    <w:rsid w:val="008B7447"/>
    <w:rsid w:val="008C02E2"/>
    <w:rsid w:val="008C0811"/>
    <w:rsid w:val="008C0E74"/>
    <w:rsid w:val="008C16E3"/>
    <w:rsid w:val="008C1DD1"/>
    <w:rsid w:val="008C2802"/>
    <w:rsid w:val="008C3A42"/>
    <w:rsid w:val="008C3BDB"/>
    <w:rsid w:val="008C5873"/>
    <w:rsid w:val="008C68C8"/>
    <w:rsid w:val="008C721A"/>
    <w:rsid w:val="008D0C48"/>
    <w:rsid w:val="008D1A00"/>
    <w:rsid w:val="008D2C35"/>
    <w:rsid w:val="008D325E"/>
    <w:rsid w:val="008D459F"/>
    <w:rsid w:val="008D4AB7"/>
    <w:rsid w:val="008D5285"/>
    <w:rsid w:val="008D573C"/>
    <w:rsid w:val="008D5C36"/>
    <w:rsid w:val="008D5E5E"/>
    <w:rsid w:val="008D5E63"/>
    <w:rsid w:val="008D6AE9"/>
    <w:rsid w:val="008E01D1"/>
    <w:rsid w:val="008E02ED"/>
    <w:rsid w:val="008E07AB"/>
    <w:rsid w:val="008E14FD"/>
    <w:rsid w:val="008E1AE9"/>
    <w:rsid w:val="008E3145"/>
    <w:rsid w:val="008E40D1"/>
    <w:rsid w:val="008E420D"/>
    <w:rsid w:val="008E48AA"/>
    <w:rsid w:val="008E5080"/>
    <w:rsid w:val="008E612F"/>
    <w:rsid w:val="008E622E"/>
    <w:rsid w:val="008E65B5"/>
    <w:rsid w:val="008E6704"/>
    <w:rsid w:val="008E7721"/>
    <w:rsid w:val="008F01FA"/>
    <w:rsid w:val="008F1926"/>
    <w:rsid w:val="008F2176"/>
    <w:rsid w:val="008F2323"/>
    <w:rsid w:val="008F2919"/>
    <w:rsid w:val="008F3A9E"/>
    <w:rsid w:val="008F3BF8"/>
    <w:rsid w:val="008F44BB"/>
    <w:rsid w:val="008F4A12"/>
    <w:rsid w:val="008F4A70"/>
    <w:rsid w:val="008F4C5F"/>
    <w:rsid w:val="008F64C6"/>
    <w:rsid w:val="008F678C"/>
    <w:rsid w:val="008F6FF3"/>
    <w:rsid w:val="008F78E2"/>
    <w:rsid w:val="009018B4"/>
    <w:rsid w:val="00902FC7"/>
    <w:rsid w:val="00903A8D"/>
    <w:rsid w:val="009040B2"/>
    <w:rsid w:val="00904635"/>
    <w:rsid w:val="00904F19"/>
    <w:rsid w:val="0090584A"/>
    <w:rsid w:val="00905AEA"/>
    <w:rsid w:val="0090615A"/>
    <w:rsid w:val="009066C3"/>
    <w:rsid w:val="00906887"/>
    <w:rsid w:val="00906B62"/>
    <w:rsid w:val="00907859"/>
    <w:rsid w:val="0091040B"/>
    <w:rsid w:val="009118E1"/>
    <w:rsid w:val="00912BD5"/>
    <w:rsid w:val="00912D6E"/>
    <w:rsid w:val="00914290"/>
    <w:rsid w:val="009147FA"/>
    <w:rsid w:val="0091497A"/>
    <w:rsid w:val="0091541B"/>
    <w:rsid w:val="00915DD7"/>
    <w:rsid w:val="00916219"/>
    <w:rsid w:val="00916AED"/>
    <w:rsid w:val="00916D0D"/>
    <w:rsid w:val="00917EAB"/>
    <w:rsid w:val="00917F4D"/>
    <w:rsid w:val="009210B4"/>
    <w:rsid w:val="00922969"/>
    <w:rsid w:val="0092365B"/>
    <w:rsid w:val="0093017B"/>
    <w:rsid w:val="0093025B"/>
    <w:rsid w:val="0093111A"/>
    <w:rsid w:val="00932F68"/>
    <w:rsid w:val="00933999"/>
    <w:rsid w:val="00933C6F"/>
    <w:rsid w:val="0093440E"/>
    <w:rsid w:val="0093476B"/>
    <w:rsid w:val="00934C15"/>
    <w:rsid w:val="0093507A"/>
    <w:rsid w:val="009355BD"/>
    <w:rsid w:val="00935D10"/>
    <w:rsid w:val="00936020"/>
    <w:rsid w:val="0093609C"/>
    <w:rsid w:val="00936590"/>
    <w:rsid w:val="00936FC1"/>
    <w:rsid w:val="009374E3"/>
    <w:rsid w:val="009401C4"/>
    <w:rsid w:val="00940B8D"/>
    <w:rsid w:val="00942BA1"/>
    <w:rsid w:val="009432D8"/>
    <w:rsid w:val="009434AA"/>
    <w:rsid w:val="00944131"/>
    <w:rsid w:val="00944888"/>
    <w:rsid w:val="00944F95"/>
    <w:rsid w:val="009466CD"/>
    <w:rsid w:val="00947C88"/>
    <w:rsid w:val="00950969"/>
    <w:rsid w:val="00952675"/>
    <w:rsid w:val="00952EA3"/>
    <w:rsid w:val="00953E0F"/>
    <w:rsid w:val="009551C3"/>
    <w:rsid w:val="00955637"/>
    <w:rsid w:val="00956974"/>
    <w:rsid w:val="0095781F"/>
    <w:rsid w:val="009579BB"/>
    <w:rsid w:val="00960202"/>
    <w:rsid w:val="00960A3F"/>
    <w:rsid w:val="00961229"/>
    <w:rsid w:val="009629FB"/>
    <w:rsid w:val="00963691"/>
    <w:rsid w:val="009636DF"/>
    <w:rsid w:val="00963735"/>
    <w:rsid w:val="00963C07"/>
    <w:rsid w:val="00963C7B"/>
    <w:rsid w:val="00963F8F"/>
    <w:rsid w:val="0096666F"/>
    <w:rsid w:val="00966F09"/>
    <w:rsid w:val="009670EB"/>
    <w:rsid w:val="00967D0A"/>
    <w:rsid w:val="00970A32"/>
    <w:rsid w:val="00970DB5"/>
    <w:rsid w:val="0097107C"/>
    <w:rsid w:val="00974F67"/>
    <w:rsid w:val="009752EE"/>
    <w:rsid w:val="00976BEC"/>
    <w:rsid w:val="00980EED"/>
    <w:rsid w:val="00980F75"/>
    <w:rsid w:val="00981832"/>
    <w:rsid w:val="00982996"/>
    <w:rsid w:val="00982D4F"/>
    <w:rsid w:val="00983C8A"/>
    <w:rsid w:val="009857FB"/>
    <w:rsid w:val="00986769"/>
    <w:rsid w:val="00986C1F"/>
    <w:rsid w:val="00987F92"/>
    <w:rsid w:val="00990814"/>
    <w:rsid w:val="00991284"/>
    <w:rsid w:val="009917F6"/>
    <w:rsid w:val="009929EB"/>
    <w:rsid w:val="00992B57"/>
    <w:rsid w:val="009935F9"/>
    <w:rsid w:val="009937D0"/>
    <w:rsid w:val="00994B71"/>
    <w:rsid w:val="00995062"/>
    <w:rsid w:val="00995B0B"/>
    <w:rsid w:val="00995FD4"/>
    <w:rsid w:val="009960C3"/>
    <w:rsid w:val="0099628D"/>
    <w:rsid w:val="0099645A"/>
    <w:rsid w:val="009968F5"/>
    <w:rsid w:val="00996B6F"/>
    <w:rsid w:val="009977D1"/>
    <w:rsid w:val="009978D4"/>
    <w:rsid w:val="00997DE2"/>
    <w:rsid w:val="009A0435"/>
    <w:rsid w:val="009A0A6A"/>
    <w:rsid w:val="009A0B0E"/>
    <w:rsid w:val="009A1257"/>
    <w:rsid w:val="009A3D25"/>
    <w:rsid w:val="009A44F0"/>
    <w:rsid w:val="009A4941"/>
    <w:rsid w:val="009A4AB2"/>
    <w:rsid w:val="009A5AEA"/>
    <w:rsid w:val="009A5B05"/>
    <w:rsid w:val="009A6906"/>
    <w:rsid w:val="009A703C"/>
    <w:rsid w:val="009A776E"/>
    <w:rsid w:val="009B010E"/>
    <w:rsid w:val="009B0128"/>
    <w:rsid w:val="009B09DA"/>
    <w:rsid w:val="009B0C4A"/>
    <w:rsid w:val="009B1CC3"/>
    <w:rsid w:val="009B2543"/>
    <w:rsid w:val="009B2D15"/>
    <w:rsid w:val="009B3E9A"/>
    <w:rsid w:val="009B410B"/>
    <w:rsid w:val="009B45DE"/>
    <w:rsid w:val="009B5438"/>
    <w:rsid w:val="009B69F2"/>
    <w:rsid w:val="009B7AB3"/>
    <w:rsid w:val="009C1090"/>
    <w:rsid w:val="009C1198"/>
    <w:rsid w:val="009C12DC"/>
    <w:rsid w:val="009C1887"/>
    <w:rsid w:val="009C4E26"/>
    <w:rsid w:val="009C4E68"/>
    <w:rsid w:val="009C50A5"/>
    <w:rsid w:val="009C6E3F"/>
    <w:rsid w:val="009C7578"/>
    <w:rsid w:val="009C7DAA"/>
    <w:rsid w:val="009D246A"/>
    <w:rsid w:val="009D2695"/>
    <w:rsid w:val="009D2B86"/>
    <w:rsid w:val="009D5EC2"/>
    <w:rsid w:val="009D6A4C"/>
    <w:rsid w:val="009D6BF7"/>
    <w:rsid w:val="009D6FDD"/>
    <w:rsid w:val="009D705A"/>
    <w:rsid w:val="009D7633"/>
    <w:rsid w:val="009D7A32"/>
    <w:rsid w:val="009D7AA4"/>
    <w:rsid w:val="009E00F3"/>
    <w:rsid w:val="009E097E"/>
    <w:rsid w:val="009E216D"/>
    <w:rsid w:val="009E35DF"/>
    <w:rsid w:val="009E3694"/>
    <w:rsid w:val="009E37C6"/>
    <w:rsid w:val="009E3DD1"/>
    <w:rsid w:val="009E41F1"/>
    <w:rsid w:val="009E4982"/>
    <w:rsid w:val="009E6374"/>
    <w:rsid w:val="009E6850"/>
    <w:rsid w:val="009E7977"/>
    <w:rsid w:val="009E7DB2"/>
    <w:rsid w:val="009F0308"/>
    <w:rsid w:val="009F3356"/>
    <w:rsid w:val="009F3951"/>
    <w:rsid w:val="009F39FA"/>
    <w:rsid w:val="009F41E9"/>
    <w:rsid w:val="009F5901"/>
    <w:rsid w:val="009F77CE"/>
    <w:rsid w:val="009F7FC9"/>
    <w:rsid w:val="00A0031E"/>
    <w:rsid w:val="00A01215"/>
    <w:rsid w:val="00A01723"/>
    <w:rsid w:val="00A019E5"/>
    <w:rsid w:val="00A01E6D"/>
    <w:rsid w:val="00A01F13"/>
    <w:rsid w:val="00A033CD"/>
    <w:rsid w:val="00A04592"/>
    <w:rsid w:val="00A04FA8"/>
    <w:rsid w:val="00A05B2A"/>
    <w:rsid w:val="00A06B04"/>
    <w:rsid w:val="00A07491"/>
    <w:rsid w:val="00A07E99"/>
    <w:rsid w:val="00A10C0C"/>
    <w:rsid w:val="00A10E1E"/>
    <w:rsid w:val="00A11A2A"/>
    <w:rsid w:val="00A11B94"/>
    <w:rsid w:val="00A11FCF"/>
    <w:rsid w:val="00A1238E"/>
    <w:rsid w:val="00A12894"/>
    <w:rsid w:val="00A13FB9"/>
    <w:rsid w:val="00A14B64"/>
    <w:rsid w:val="00A15E5E"/>
    <w:rsid w:val="00A167E9"/>
    <w:rsid w:val="00A16EA8"/>
    <w:rsid w:val="00A1754B"/>
    <w:rsid w:val="00A17C48"/>
    <w:rsid w:val="00A17D03"/>
    <w:rsid w:val="00A21D24"/>
    <w:rsid w:val="00A22806"/>
    <w:rsid w:val="00A2294F"/>
    <w:rsid w:val="00A22DB8"/>
    <w:rsid w:val="00A234A2"/>
    <w:rsid w:val="00A244EB"/>
    <w:rsid w:val="00A24514"/>
    <w:rsid w:val="00A2498C"/>
    <w:rsid w:val="00A24E57"/>
    <w:rsid w:val="00A24F8D"/>
    <w:rsid w:val="00A25372"/>
    <w:rsid w:val="00A25607"/>
    <w:rsid w:val="00A25887"/>
    <w:rsid w:val="00A26720"/>
    <w:rsid w:val="00A26AE4"/>
    <w:rsid w:val="00A30C12"/>
    <w:rsid w:val="00A314A1"/>
    <w:rsid w:val="00A319A0"/>
    <w:rsid w:val="00A31B64"/>
    <w:rsid w:val="00A323E3"/>
    <w:rsid w:val="00A332A9"/>
    <w:rsid w:val="00A33B73"/>
    <w:rsid w:val="00A34E3A"/>
    <w:rsid w:val="00A3532D"/>
    <w:rsid w:val="00A354E6"/>
    <w:rsid w:val="00A358F7"/>
    <w:rsid w:val="00A35950"/>
    <w:rsid w:val="00A36C6C"/>
    <w:rsid w:val="00A36F72"/>
    <w:rsid w:val="00A37D81"/>
    <w:rsid w:val="00A41722"/>
    <w:rsid w:val="00A41FC3"/>
    <w:rsid w:val="00A427C0"/>
    <w:rsid w:val="00A43D85"/>
    <w:rsid w:val="00A445B3"/>
    <w:rsid w:val="00A44DFA"/>
    <w:rsid w:val="00A44EB6"/>
    <w:rsid w:val="00A45D62"/>
    <w:rsid w:val="00A46459"/>
    <w:rsid w:val="00A4697C"/>
    <w:rsid w:val="00A46D25"/>
    <w:rsid w:val="00A46EE5"/>
    <w:rsid w:val="00A4713F"/>
    <w:rsid w:val="00A50A3B"/>
    <w:rsid w:val="00A50DE5"/>
    <w:rsid w:val="00A5311A"/>
    <w:rsid w:val="00A53266"/>
    <w:rsid w:val="00A5425E"/>
    <w:rsid w:val="00A54F76"/>
    <w:rsid w:val="00A551E8"/>
    <w:rsid w:val="00A55368"/>
    <w:rsid w:val="00A5550B"/>
    <w:rsid w:val="00A55C96"/>
    <w:rsid w:val="00A56535"/>
    <w:rsid w:val="00A56C53"/>
    <w:rsid w:val="00A56ED1"/>
    <w:rsid w:val="00A579C4"/>
    <w:rsid w:val="00A57CC7"/>
    <w:rsid w:val="00A6000B"/>
    <w:rsid w:val="00A60DD5"/>
    <w:rsid w:val="00A61C4F"/>
    <w:rsid w:val="00A622E2"/>
    <w:rsid w:val="00A628F9"/>
    <w:rsid w:val="00A63B5B"/>
    <w:rsid w:val="00A63D58"/>
    <w:rsid w:val="00A658B2"/>
    <w:rsid w:val="00A660DD"/>
    <w:rsid w:val="00A6754A"/>
    <w:rsid w:val="00A714E3"/>
    <w:rsid w:val="00A73138"/>
    <w:rsid w:val="00A73F97"/>
    <w:rsid w:val="00A759D7"/>
    <w:rsid w:val="00A75CED"/>
    <w:rsid w:val="00A76E97"/>
    <w:rsid w:val="00A778BB"/>
    <w:rsid w:val="00A81C08"/>
    <w:rsid w:val="00A82BDC"/>
    <w:rsid w:val="00A82FBD"/>
    <w:rsid w:val="00A837D4"/>
    <w:rsid w:val="00A84196"/>
    <w:rsid w:val="00A84DFB"/>
    <w:rsid w:val="00A85985"/>
    <w:rsid w:val="00A86C46"/>
    <w:rsid w:val="00A86C80"/>
    <w:rsid w:val="00A87D1E"/>
    <w:rsid w:val="00A87E42"/>
    <w:rsid w:val="00A90619"/>
    <w:rsid w:val="00A90D26"/>
    <w:rsid w:val="00A918C1"/>
    <w:rsid w:val="00A96198"/>
    <w:rsid w:val="00A97837"/>
    <w:rsid w:val="00AA015B"/>
    <w:rsid w:val="00AA01FF"/>
    <w:rsid w:val="00AA0ABA"/>
    <w:rsid w:val="00AA1B69"/>
    <w:rsid w:val="00AA1CFD"/>
    <w:rsid w:val="00AA3914"/>
    <w:rsid w:val="00AA43CF"/>
    <w:rsid w:val="00AA4495"/>
    <w:rsid w:val="00AA67B6"/>
    <w:rsid w:val="00AA70EE"/>
    <w:rsid w:val="00AA743B"/>
    <w:rsid w:val="00AB08EB"/>
    <w:rsid w:val="00AB18E9"/>
    <w:rsid w:val="00AB242C"/>
    <w:rsid w:val="00AB2B2A"/>
    <w:rsid w:val="00AB349F"/>
    <w:rsid w:val="00AB382D"/>
    <w:rsid w:val="00AB3B1D"/>
    <w:rsid w:val="00AB59A6"/>
    <w:rsid w:val="00AB64D9"/>
    <w:rsid w:val="00AB72C6"/>
    <w:rsid w:val="00AB7CEF"/>
    <w:rsid w:val="00AC04CA"/>
    <w:rsid w:val="00AC071E"/>
    <w:rsid w:val="00AC1A15"/>
    <w:rsid w:val="00AC2DE9"/>
    <w:rsid w:val="00AC2F42"/>
    <w:rsid w:val="00AC3065"/>
    <w:rsid w:val="00AC3709"/>
    <w:rsid w:val="00AC4335"/>
    <w:rsid w:val="00AC5881"/>
    <w:rsid w:val="00AC623F"/>
    <w:rsid w:val="00AC6F52"/>
    <w:rsid w:val="00AD0B05"/>
    <w:rsid w:val="00AD415D"/>
    <w:rsid w:val="00AD42C6"/>
    <w:rsid w:val="00AD4ED9"/>
    <w:rsid w:val="00AD550A"/>
    <w:rsid w:val="00AD5AAC"/>
    <w:rsid w:val="00AD5AF9"/>
    <w:rsid w:val="00AD64DF"/>
    <w:rsid w:val="00AD6BF0"/>
    <w:rsid w:val="00AD7AD6"/>
    <w:rsid w:val="00AE0501"/>
    <w:rsid w:val="00AE0547"/>
    <w:rsid w:val="00AE28E4"/>
    <w:rsid w:val="00AE2A88"/>
    <w:rsid w:val="00AE4CD5"/>
    <w:rsid w:val="00AE4E6A"/>
    <w:rsid w:val="00AE6D1F"/>
    <w:rsid w:val="00AE7958"/>
    <w:rsid w:val="00AF3082"/>
    <w:rsid w:val="00AF3C41"/>
    <w:rsid w:val="00AF5CAB"/>
    <w:rsid w:val="00AF5F0F"/>
    <w:rsid w:val="00AF60FC"/>
    <w:rsid w:val="00AF634D"/>
    <w:rsid w:val="00AF661B"/>
    <w:rsid w:val="00AF76DF"/>
    <w:rsid w:val="00B001FB"/>
    <w:rsid w:val="00B0052A"/>
    <w:rsid w:val="00B00907"/>
    <w:rsid w:val="00B0261A"/>
    <w:rsid w:val="00B026AD"/>
    <w:rsid w:val="00B0270B"/>
    <w:rsid w:val="00B02BF1"/>
    <w:rsid w:val="00B059A5"/>
    <w:rsid w:val="00B05C8A"/>
    <w:rsid w:val="00B0622C"/>
    <w:rsid w:val="00B066B2"/>
    <w:rsid w:val="00B074A4"/>
    <w:rsid w:val="00B0759B"/>
    <w:rsid w:val="00B078E9"/>
    <w:rsid w:val="00B07AB5"/>
    <w:rsid w:val="00B07E01"/>
    <w:rsid w:val="00B10216"/>
    <w:rsid w:val="00B107E3"/>
    <w:rsid w:val="00B10D45"/>
    <w:rsid w:val="00B112AB"/>
    <w:rsid w:val="00B12297"/>
    <w:rsid w:val="00B1237F"/>
    <w:rsid w:val="00B12675"/>
    <w:rsid w:val="00B12FA7"/>
    <w:rsid w:val="00B13585"/>
    <w:rsid w:val="00B143E3"/>
    <w:rsid w:val="00B1468C"/>
    <w:rsid w:val="00B14A82"/>
    <w:rsid w:val="00B16309"/>
    <w:rsid w:val="00B17D45"/>
    <w:rsid w:val="00B20153"/>
    <w:rsid w:val="00B21385"/>
    <w:rsid w:val="00B2152E"/>
    <w:rsid w:val="00B21796"/>
    <w:rsid w:val="00B22871"/>
    <w:rsid w:val="00B22F88"/>
    <w:rsid w:val="00B234B2"/>
    <w:rsid w:val="00B26120"/>
    <w:rsid w:val="00B2650B"/>
    <w:rsid w:val="00B26638"/>
    <w:rsid w:val="00B30979"/>
    <w:rsid w:val="00B30ED6"/>
    <w:rsid w:val="00B31075"/>
    <w:rsid w:val="00B3134B"/>
    <w:rsid w:val="00B32A9E"/>
    <w:rsid w:val="00B33563"/>
    <w:rsid w:val="00B351F7"/>
    <w:rsid w:val="00B35785"/>
    <w:rsid w:val="00B35D95"/>
    <w:rsid w:val="00B36B64"/>
    <w:rsid w:val="00B36BA1"/>
    <w:rsid w:val="00B375EA"/>
    <w:rsid w:val="00B37BEF"/>
    <w:rsid w:val="00B37C8F"/>
    <w:rsid w:val="00B40113"/>
    <w:rsid w:val="00B40699"/>
    <w:rsid w:val="00B42AFF"/>
    <w:rsid w:val="00B44906"/>
    <w:rsid w:val="00B45257"/>
    <w:rsid w:val="00B45984"/>
    <w:rsid w:val="00B45EC5"/>
    <w:rsid w:val="00B45ECD"/>
    <w:rsid w:val="00B46548"/>
    <w:rsid w:val="00B473DE"/>
    <w:rsid w:val="00B50801"/>
    <w:rsid w:val="00B50862"/>
    <w:rsid w:val="00B50C18"/>
    <w:rsid w:val="00B516C6"/>
    <w:rsid w:val="00B54681"/>
    <w:rsid w:val="00B54AE5"/>
    <w:rsid w:val="00B54E2D"/>
    <w:rsid w:val="00B55FA9"/>
    <w:rsid w:val="00B60161"/>
    <w:rsid w:val="00B604F9"/>
    <w:rsid w:val="00B6158A"/>
    <w:rsid w:val="00B62A56"/>
    <w:rsid w:val="00B64697"/>
    <w:rsid w:val="00B6569B"/>
    <w:rsid w:val="00B65FD6"/>
    <w:rsid w:val="00B66E35"/>
    <w:rsid w:val="00B70338"/>
    <w:rsid w:val="00B70E19"/>
    <w:rsid w:val="00B72FF2"/>
    <w:rsid w:val="00B73CCE"/>
    <w:rsid w:val="00B7470E"/>
    <w:rsid w:val="00B757E7"/>
    <w:rsid w:val="00B770E8"/>
    <w:rsid w:val="00B7787F"/>
    <w:rsid w:val="00B77B1B"/>
    <w:rsid w:val="00B80166"/>
    <w:rsid w:val="00B8026A"/>
    <w:rsid w:val="00B81E5A"/>
    <w:rsid w:val="00B824B3"/>
    <w:rsid w:val="00B82DE2"/>
    <w:rsid w:val="00B84267"/>
    <w:rsid w:val="00B90090"/>
    <w:rsid w:val="00B90546"/>
    <w:rsid w:val="00B9127F"/>
    <w:rsid w:val="00B91657"/>
    <w:rsid w:val="00B93605"/>
    <w:rsid w:val="00B936FB"/>
    <w:rsid w:val="00B93BE0"/>
    <w:rsid w:val="00B941B5"/>
    <w:rsid w:val="00B94CF7"/>
    <w:rsid w:val="00B95374"/>
    <w:rsid w:val="00B95562"/>
    <w:rsid w:val="00B95C54"/>
    <w:rsid w:val="00B9659B"/>
    <w:rsid w:val="00B97D56"/>
    <w:rsid w:val="00BA0FD7"/>
    <w:rsid w:val="00BA264E"/>
    <w:rsid w:val="00BA2715"/>
    <w:rsid w:val="00BA2B65"/>
    <w:rsid w:val="00BA32EA"/>
    <w:rsid w:val="00BA3651"/>
    <w:rsid w:val="00BA44FA"/>
    <w:rsid w:val="00BA513E"/>
    <w:rsid w:val="00BA53B4"/>
    <w:rsid w:val="00BA61C9"/>
    <w:rsid w:val="00BB0E85"/>
    <w:rsid w:val="00BB1E69"/>
    <w:rsid w:val="00BB2F9A"/>
    <w:rsid w:val="00BB338A"/>
    <w:rsid w:val="00BB36FE"/>
    <w:rsid w:val="00BB4C2D"/>
    <w:rsid w:val="00BB518B"/>
    <w:rsid w:val="00BB5767"/>
    <w:rsid w:val="00BB5FF7"/>
    <w:rsid w:val="00BB6DF3"/>
    <w:rsid w:val="00BB7253"/>
    <w:rsid w:val="00BB7FD7"/>
    <w:rsid w:val="00BC0A5F"/>
    <w:rsid w:val="00BC1422"/>
    <w:rsid w:val="00BC3A98"/>
    <w:rsid w:val="00BC5515"/>
    <w:rsid w:val="00BD01F1"/>
    <w:rsid w:val="00BD03E9"/>
    <w:rsid w:val="00BD0520"/>
    <w:rsid w:val="00BD0612"/>
    <w:rsid w:val="00BD0ACB"/>
    <w:rsid w:val="00BD3145"/>
    <w:rsid w:val="00BD5F03"/>
    <w:rsid w:val="00BD69EC"/>
    <w:rsid w:val="00BD7E2B"/>
    <w:rsid w:val="00BE17AF"/>
    <w:rsid w:val="00BE2356"/>
    <w:rsid w:val="00BE24CC"/>
    <w:rsid w:val="00BE2BE1"/>
    <w:rsid w:val="00BE2FB1"/>
    <w:rsid w:val="00BE359A"/>
    <w:rsid w:val="00BE4598"/>
    <w:rsid w:val="00BE4A67"/>
    <w:rsid w:val="00BE67DA"/>
    <w:rsid w:val="00BE780A"/>
    <w:rsid w:val="00BF16A5"/>
    <w:rsid w:val="00BF1F50"/>
    <w:rsid w:val="00BF29F8"/>
    <w:rsid w:val="00BF385E"/>
    <w:rsid w:val="00BF6206"/>
    <w:rsid w:val="00BF6865"/>
    <w:rsid w:val="00BF69D0"/>
    <w:rsid w:val="00BF7627"/>
    <w:rsid w:val="00C0162E"/>
    <w:rsid w:val="00C02139"/>
    <w:rsid w:val="00C02821"/>
    <w:rsid w:val="00C02925"/>
    <w:rsid w:val="00C03EF5"/>
    <w:rsid w:val="00C03FA7"/>
    <w:rsid w:val="00C04292"/>
    <w:rsid w:val="00C052C2"/>
    <w:rsid w:val="00C056E5"/>
    <w:rsid w:val="00C05BB6"/>
    <w:rsid w:val="00C06413"/>
    <w:rsid w:val="00C06887"/>
    <w:rsid w:val="00C06C43"/>
    <w:rsid w:val="00C10A17"/>
    <w:rsid w:val="00C1279B"/>
    <w:rsid w:val="00C12BDB"/>
    <w:rsid w:val="00C12F14"/>
    <w:rsid w:val="00C12FD6"/>
    <w:rsid w:val="00C1385C"/>
    <w:rsid w:val="00C1398B"/>
    <w:rsid w:val="00C14115"/>
    <w:rsid w:val="00C14C79"/>
    <w:rsid w:val="00C160E2"/>
    <w:rsid w:val="00C16AC3"/>
    <w:rsid w:val="00C178E0"/>
    <w:rsid w:val="00C2053E"/>
    <w:rsid w:val="00C20AF0"/>
    <w:rsid w:val="00C224A8"/>
    <w:rsid w:val="00C233ED"/>
    <w:rsid w:val="00C239D9"/>
    <w:rsid w:val="00C253A7"/>
    <w:rsid w:val="00C25D0E"/>
    <w:rsid w:val="00C26321"/>
    <w:rsid w:val="00C26F1D"/>
    <w:rsid w:val="00C27056"/>
    <w:rsid w:val="00C27C8A"/>
    <w:rsid w:val="00C30D84"/>
    <w:rsid w:val="00C33A4A"/>
    <w:rsid w:val="00C33CA4"/>
    <w:rsid w:val="00C33CEC"/>
    <w:rsid w:val="00C344F6"/>
    <w:rsid w:val="00C350DC"/>
    <w:rsid w:val="00C35429"/>
    <w:rsid w:val="00C357D9"/>
    <w:rsid w:val="00C3593F"/>
    <w:rsid w:val="00C359CC"/>
    <w:rsid w:val="00C35DF1"/>
    <w:rsid w:val="00C3716B"/>
    <w:rsid w:val="00C3725A"/>
    <w:rsid w:val="00C41BD2"/>
    <w:rsid w:val="00C42153"/>
    <w:rsid w:val="00C42D1E"/>
    <w:rsid w:val="00C43264"/>
    <w:rsid w:val="00C43653"/>
    <w:rsid w:val="00C45DE9"/>
    <w:rsid w:val="00C460DC"/>
    <w:rsid w:val="00C4688B"/>
    <w:rsid w:val="00C471E1"/>
    <w:rsid w:val="00C475B0"/>
    <w:rsid w:val="00C50AE1"/>
    <w:rsid w:val="00C51330"/>
    <w:rsid w:val="00C52BDE"/>
    <w:rsid w:val="00C52E61"/>
    <w:rsid w:val="00C53B1E"/>
    <w:rsid w:val="00C53C5B"/>
    <w:rsid w:val="00C5471A"/>
    <w:rsid w:val="00C54CCA"/>
    <w:rsid w:val="00C54E0A"/>
    <w:rsid w:val="00C56CC9"/>
    <w:rsid w:val="00C56E3C"/>
    <w:rsid w:val="00C57A26"/>
    <w:rsid w:val="00C57B13"/>
    <w:rsid w:val="00C62003"/>
    <w:rsid w:val="00C624F3"/>
    <w:rsid w:val="00C62A72"/>
    <w:rsid w:val="00C638E9"/>
    <w:rsid w:val="00C6420C"/>
    <w:rsid w:val="00C64688"/>
    <w:rsid w:val="00C64A65"/>
    <w:rsid w:val="00C65B6A"/>
    <w:rsid w:val="00C65B78"/>
    <w:rsid w:val="00C65BD3"/>
    <w:rsid w:val="00C66A84"/>
    <w:rsid w:val="00C67218"/>
    <w:rsid w:val="00C67572"/>
    <w:rsid w:val="00C702C8"/>
    <w:rsid w:val="00C70697"/>
    <w:rsid w:val="00C711B7"/>
    <w:rsid w:val="00C711EF"/>
    <w:rsid w:val="00C71983"/>
    <w:rsid w:val="00C7203A"/>
    <w:rsid w:val="00C729C9"/>
    <w:rsid w:val="00C740CB"/>
    <w:rsid w:val="00C74F54"/>
    <w:rsid w:val="00C75688"/>
    <w:rsid w:val="00C75BC4"/>
    <w:rsid w:val="00C763C9"/>
    <w:rsid w:val="00C763CB"/>
    <w:rsid w:val="00C7685C"/>
    <w:rsid w:val="00C7729D"/>
    <w:rsid w:val="00C82813"/>
    <w:rsid w:val="00C82E43"/>
    <w:rsid w:val="00C831F8"/>
    <w:rsid w:val="00C835C8"/>
    <w:rsid w:val="00C8395D"/>
    <w:rsid w:val="00C85BBE"/>
    <w:rsid w:val="00C875CC"/>
    <w:rsid w:val="00C87C22"/>
    <w:rsid w:val="00C9055A"/>
    <w:rsid w:val="00C9068F"/>
    <w:rsid w:val="00C90C99"/>
    <w:rsid w:val="00C90DDB"/>
    <w:rsid w:val="00C9281D"/>
    <w:rsid w:val="00C9294D"/>
    <w:rsid w:val="00C930AA"/>
    <w:rsid w:val="00C938CA"/>
    <w:rsid w:val="00C94E6A"/>
    <w:rsid w:val="00C9557F"/>
    <w:rsid w:val="00C95589"/>
    <w:rsid w:val="00C955DE"/>
    <w:rsid w:val="00C9583E"/>
    <w:rsid w:val="00C9631D"/>
    <w:rsid w:val="00C9646A"/>
    <w:rsid w:val="00C96C97"/>
    <w:rsid w:val="00C9732B"/>
    <w:rsid w:val="00CA0C89"/>
    <w:rsid w:val="00CA1B42"/>
    <w:rsid w:val="00CA2087"/>
    <w:rsid w:val="00CA21E6"/>
    <w:rsid w:val="00CA2BFC"/>
    <w:rsid w:val="00CA33F7"/>
    <w:rsid w:val="00CA428D"/>
    <w:rsid w:val="00CA49ED"/>
    <w:rsid w:val="00CA6A10"/>
    <w:rsid w:val="00CA6C4D"/>
    <w:rsid w:val="00CA7CC9"/>
    <w:rsid w:val="00CA7E99"/>
    <w:rsid w:val="00CB09C6"/>
    <w:rsid w:val="00CB12F4"/>
    <w:rsid w:val="00CB1324"/>
    <w:rsid w:val="00CB163F"/>
    <w:rsid w:val="00CB20C2"/>
    <w:rsid w:val="00CB21D3"/>
    <w:rsid w:val="00CB2960"/>
    <w:rsid w:val="00CB3905"/>
    <w:rsid w:val="00CB4A1B"/>
    <w:rsid w:val="00CB4B52"/>
    <w:rsid w:val="00CB4D8E"/>
    <w:rsid w:val="00CB551B"/>
    <w:rsid w:val="00CB565C"/>
    <w:rsid w:val="00CB583A"/>
    <w:rsid w:val="00CB5867"/>
    <w:rsid w:val="00CB62CC"/>
    <w:rsid w:val="00CB62D2"/>
    <w:rsid w:val="00CB6325"/>
    <w:rsid w:val="00CB6521"/>
    <w:rsid w:val="00CB6D03"/>
    <w:rsid w:val="00CB6D06"/>
    <w:rsid w:val="00CB6E67"/>
    <w:rsid w:val="00CC0172"/>
    <w:rsid w:val="00CC0294"/>
    <w:rsid w:val="00CC0DE2"/>
    <w:rsid w:val="00CC24CB"/>
    <w:rsid w:val="00CC330A"/>
    <w:rsid w:val="00CC3311"/>
    <w:rsid w:val="00CC3BCE"/>
    <w:rsid w:val="00CC4867"/>
    <w:rsid w:val="00CC4899"/>
    <w:rsid w:val="00CC5C89"/>
    <w:rsid w:val="00CC6193"/>
    <w:rsid w:val="00CD0E0D"/>
    <w:rsid w:val="00CD0E94"/>
    <w:rsid w:val="00CD1349"/>
    <w:rsid w:val="00CD1E21"/>
    <w:rsid w:val="00CD1F49"/>
    <w:rsid w:val="00CD214C"/>
    <w:rsid w:val="00CD4D9C"/>
    <w:rsid w:val="00CD50EE"/>
    <w:rsid w:val="00CD5110"/>
    <w:rsid w:val="00CD6F0D"/>
    <w:rsid w:val="00CD766C"/>
    <w:rsid w:val="00CD7949"/>
    <w:rsid w:val="00CD7FD1"/>
    <w:rsid w:val="00CE00E5"/>
    <w:rsid w:val="00CE0959"/>
    <w:rsid w:val="00CE0BCC"/>
    <w:rsid w:val="00CE0EF6"/>
    <w:rsid w:val="00CE316B"/>
    <w:rsid w:val="00CE3C6C"/>
    <w:rsid w:val="00CE3C9D"/>
    <w:rsid w:val="00CE4F3B"/>
    <w:rsid w:val="00CE5170"/>
    <w:rsid w:val="00CE59D1"/>
    <w:rsid w:val="00CE66B3"/>
    <w:rsid w:val="00CE6875"/>
    <w:rsid w:val="00CE7B4C"/>
    <w:rsid w:val="00CF11B3"/>
    <w:rsid w:val="00CF1CCF"/>
    <w:rsid w:val="00CF2D12"/>
    <w:rsid w:val="00CF4B3F"/>
    <w:rsid w:val="00CF5B8B"/>
    <w:rsid w:val="00CF5D70"/>
    <w:rsid w:val="00CF610C"/>
    <w:rsid w:val="00CF69C8"/>
    <w:rsid w:val="00CF7BE7"/>
    <w:rsid w:val="00D014C9"/>
    <w:rsid w:val="00D02740"/>
    <w:rsid w:val="00D040D5"/>
    <w:rsid w:val="00D046BA"/>
    <w:rsid w:val="00D04DAD"/>
    <w:rsid w:val="00D05241"/>
    <w:rsid w:val="00D05C16"/>
    <w:rsid w:val="00D11165"/>
    <w:rsid w:val="00D112FA"/>
    <w:rsid w:val="00D121D8"/>
    <w:rsid w:val="00D1242F"/>
    <w:rsid w:val="00D12D58"/>
    <w:rsid w:val="00D12F50"/>
    <w:rsid w:val="00D13208"/>
    <w:rsid w:val="00D1329D"/>
    <w:rsid w:val="00D13618"/>
    <w:rsid w:val="00D13B3B"/>
    <w:rsid w:val="00D156FC"/>
    <w:rsid w:val="00D15A90"/>
    <w:rsid w:val="00D15FFD"/>
    <w:rsid w:val="00D1654B"/>
    <w:rsid w:val="00D16B92"/>
    <w:rsid w:val="00D17036"/>
    <w:rsid w:val="00D1741C"/>
    <w:rsid w:val="00D17BF8"/>
    <w:rsid w:val="00D21EC2"/>
    <w:rsid w:val="00D22686"/>
    <w:rsid w:val="00D22C2D"/>
    <w:rsid w:val="00D23D99"/>
    <w:rsid w:val="00D25B57"/>
    <w:rsid w:val="00D25C3F"/>
    <w:rsid w:val="00D26DF6"/>
    <w:rsid w:val="00D274D1"/>
    <w:rsid w:val="00D30261"/>
    <w:rsid w:val="00D30B12"/>
    <w:rsid w:val="00D3100D"/>
    <w:rsid w:val="00D319D9"/>
    <w:rsid w:val="00D32527"/>
    <w:rsid w:val="00D32E70"/>
    <w:rsid w:val="00D32F0F"/>
    <w:rsid w:val="00D33424"/>
    <w:rsid w:val="00D339E5"/>
    <w:rsid w:val="00D34325"/>
    <w:rsid w:val="00D35777"/>
    <w:rsid w:val="00D359AB"/>
    <w:rsid w:val="00D360EB"/>
    <w:rsid w:val="00D36BE0"/>
    <w:rsid w:val="00D375DF"/>
    <w:rsid w:val="00D4112F"/>
    <w:rsid w:val="00D41565"/>
    <w:rsid w:val="00D43517"/>
    <w:rsid w:val="00D4471A"/>
    <w:rsid w:val="00D45A8D"/>
    <w:rsid w:val="00D46424"/>
    <w:rsid w:val="00D4770B"/>
    <w:rsid w:val="00D47A58"/>
    <w:rsid w:val="00D504EB"/>
    <w:rsid w:val="00D514A8"/>
    <w:rsid w:val="00D53372"/>
    <w:rsid w:val="00D53425"/>
    <w:rsid w:val="00D53E40"/>
    <w:rsid w:val="00D541DF"/>
    <w:rsid w:val="00D54B7D"/>
    <w:rsid w:val="00D54DD6"/>
    <w:rsid w:val="00D55281"/>
    <w:rsid w:val="00D55764"/>
    <w:rsid w:val="00D55F61"/>
    <w:rsid w:val="00D57D2C"/>
    <w:rsid w:val="00D60437"/>
    <w:rsid w:val="00D614DB"/>
    <w:rsid w:val="00D653F9"/>
    <w:rsid w:val="00D663EF"/>
    <w:rsid w:val="00D66758"/>
    <w:rsid w:val="00D7025E"/>
    <w:rsid w:val="00D70C55"/>
    <w:rsid w:val="00D71BD2"/>
    <w:rsid w:val="00D730F3"/>
    <w:rsid w:val="00D732BC"/>
    <w:rsid w:val="00D74910"/>
    <w:rsid w:val="00D75197"/>
    <w:rsid w:val="00D752FD"/>
    <w:rsid w:val="00D772D3"/>
    <w:rsid w:val="00D77D95"/>
    <w:rsid w:val="00D80011"/>
    <w:rsid w:val="00D800D4"/>
    <w:rsid w:val="00D80994"/>
    <w:rsid w:val="00D81327"/>
    <w:rsid w:val="00D814EE"/>
    <w:rsid w:val="00D8170F"/>
    <w:rsid w:val="00D82008"/>
    <w:rsid w:val="00D83592"/>
    <w:rsid w:val="00D83775"/>
    <w:rsid w:val="00D8382E"/>
    <w:rsid w:val="00D84978"/>
    <w:rsid w:val="00D84C12"/>
    <w:rsid w:val="00D86ACC"/>
    <w:rsid w:val="00D86D41"/>
    <w:rsid w:val="00D8705E"/>
    <w:rsid w:val="00D873DB"/>
    <w:rsid w:val="00D90A03"/>
    <w:rsid w:val="00D92800"/>
    <w:rsid w:val="00D952BB"/>
    <w:rsid w:val="00D96821"/>
    <w:rsid w:val="00D96DED"/>
    <w:rsid w:val="00D97E27"/>
    <w:rsid w:val="00D97FB5"/>
    <w:rsid w:val="00DA02D5"/>
    <w:rsid w:val="00DA0E8B"/>
    <w:rsid w:val="00DA161C"/>
    <w:rsid w:val="00DA2216"/>
    <w:rsid w:val="00DA2B20"/>
    <w:rsid w:val="00DA3ABC"/>
    <w:rsid w:val="00DA5583"/>
    <w:rsid w:val="00DA58A4"/>
    <w:rsid w:val="00DA62DD"/>
    <w:rsid w:val="00DA6AE1"/>
    <w:rsid w:val="00DA6BB2"/>
    <w:rsid w:val="00DA6D2F"/>
    <w:rsid w:val="00DA70BA"/>
    <w:rsid w:val="00DB0336"/>
    <w:rsid w:val="00DB1204"/>
    <w:rsid w:val="00DB204F"/>
    <w:rsid w:val="00DB214F"/>
    <w:rsid w:val="00DB2236"/>
    <w:rsid w:val="00DB2446"/>
    <w:rsid w:val="00DB39EE"/>
    <w:rsid w:val="00DB3A43"/>
    <w:rsid w:val="00DB3B33"/>
    <w:rsid w:val="00DB44F2"/>
    <w:rsid w:val="00DB46E2"/>
    <w:rsid w:val="00DB4C9D"/>
    <w:rsid w:val="00DB553B"/>
    <w:rsid w:val="00DB5547"/>
    <w:rsid w:val="00DB581C"/>
    <w:rsid w:val="00DB5930"/>
    <w:rsid w:val="00DB5DC8"/>
    <w:rsid w:val="00DB636E"/>
    <w:rsid w:val="00DB6C19"/>
    <w:rsid w:val="00DB727F"/>
    <w:rsid w:val="00DC000C"/>
    <w:rsid w:val="00DC1B22"/>
    <w:rsid w:val="00DC1F34"/>
    <w:rsid w:val="00DC290A"/>
    <w:rsid w:val="00DC33EF"/>
    <w:rsid w:val="00DC3E7E"/>
    <w:rsid w:val="00DC412C"/>
    <w:rsid w:val="00DC5A33"/>
    <w:rsid w:val="00DC79C8"/>
    <w:rsid w:val="00DC7BAA"/>
    <w:rsid w:val="00DD0562"/>
    <w:rsid w:val="00DD0AC3"/>
    <w:rsid w:val="00DD0DFD"/>
    <w:rsid w:val="00DD1907"/>
    <w:rsid w:val="00DD1D5B"/>
    <w:rsid w:val="00DD27A4"/>
    <w:rsid w:val="00DD386E"/>
    <w:rsid w:val="00DD44A5"/>
    <w:rsid w:val="00DD4700"/>
    <w:rsid w:val="00DD514E"/>
    <w:rsid w:val="00DD586B"/>
    <w:rsid w:val="00DD5C70"/>
    <w:rsid w:val="00DD5DCF"/>
    <w:rsid w:val="00DD6267"/>
    <w:rsid w:val="00DD73DF"/>
    <w:rsid w:val="00DD7411"/>
    <w:rsid w:val="00DD7558"/>
    <w:rsid w:val="00DD7B82"/>
    <w:rsid w:val="00DD7DE2"/>
    <w:rsid w:val="00DD7DEC"/>
    <w:rsid w:val="00DE057C"/>
    <w:rsid w:val="00DE086C"/>
    <w:rsid w:val="00DE0954"/>
    <w:rsid w:val="00DE0A9E"/>
    <w:rsid w:val="00DE0FD3"/>
    <w:rsid w:val="00DE26C8"/>
    <w:rsid w:val="00DE2C59"/>
    <w:rsid w:val="00DE3AEC"/>
    <w:rsid w:val="00DE3DEF"/>
    <w:rsid w:val="00DE3FAD"/>
    <w:rsid w:val="00DE5188"/>
    <w:rsid w:val="00DE533A"/>
    <w:rsid w:val="00DE69ED"/>
    <w:rsid w:val="00DE7401"/>
    <w:rsid w:val="00DF015F"/>
    <w:rsid w:val="00DF0E5E"/>
    <w:rsid w:val="00DF2CEA"/>
    <w:rsid w:val="00DF2E3B"/>
    <w:rsid w:val="00DF516C"/>
    <w:rsid w:val="00DF7106"/>
    <w:rsid w:val="00DF74C8"/>
    <w:rsid w:val="00E0083B"/>
    <w:rsid w:val="00E019F7"/>
    <w:rsid w:val="00E01B8E"/>
    <w:rsid w:val="00E01ED4"/>
    <w:rsid w:val="00E03F37"/>
    <w:rsid w:val="00E04658"/>
    <w:rsid w:val="00E0541F"/>
    <w:rsid w:val="00E06DBA"/>
    <w:rsid w:val="00E07485"/>
    <w:rsid w:val="00E07904"/>
    <w:rsid w:val="00E07A7B"/>
    <w:rsid w:val="00E11E8D"/>
    <w:rsid w:val="00E121A5"/>
    <w:rsid w:val="00E13822"/>
    <w:rsid w:val="00E13F55"/>
    <w:rsid w:val="00E141B8"/>
    <w:rsid w:val="00E14B1C"/>
    <w:rsid w:val="00E14E2E"/>
    <w:rsid w:val="00E213B7"/>
    <w:rsid w:val="00E21C0E"/>
    <w:rsid w:val="00E22AF3"/>
    <w:rsid w:val="00E22CC0"/>
    <w:rsid w:val="00E232A4"/>
    <w:rsid w:val="00E23CE6"/>
    <w:rsid w:val="00E23DEB"/>
    <w:rsid w:val="00E240B6"/>
    <w:rsid w:val="00E247B4"/>
    <w:rsid w:val="00E248AC"/>
    <w:rsid w:val="00E24D93"/>
    <w:rsid w:val="00E24D96"/>
    <w:rsid w:val="00E2522C"/>
    <w:rsid w:val="00E259A2"/>
    <w:rsid w:val="00E25E90"/>
    <w:rsid w:val="00E270D5"/>
    <w:rsid w:val="00E273AB"/>
    <w:rsid w:val="00E30000"/>
    <w:rsid w:val="00E30C66"/>
    <w:rsid w:val="00E32113"/>
    <w:rsid w:val="00E32726"/>
    <w:rsid w:val="00E33A33"/>
    <w:rsid w:val="00E33F2C"/>
    <w:rsid w:val="00E34CA1"/>
    <w:rsid w:val="00E36D02"/>
    <w:rsid w:val="00E3721E"/>
    <w:rsid w:val="00E40A07"/>
    <w:rsid w:val="00E40C44"/>
    <w:rsid w:val="00E41050"/>
    <w:rsid w:val="00E41F1D"/>
    <w:rsid w:val="00E42F6A"/>
    <w:rsid w:val="00E43174"/>
    <w:rsid w:val="00E4445D"/>
    <w:rsid w:val="00E444F9"/>
    <w:rsid w:val="00E44823"/>
    <w:rsid w:val="00E44CAF"/>
    <w:rsid w:val="00E46661"/>
    <w:rsid w:val="00E476C7"/>
    <w:rsid w:val="00E5069C"/>
    <w:rsid w:val="00E51868"/>
    <w:rsid w:val="00E51D86"/>
    <w:rsid w:val="00E52D87"/>
    <w:rsid w:val="00E534F3"/>
    <w:rsid w:val="00E53785"/>
    <w:rsid w:val="00E5423B"/>
    <w:rsid w:val="00E57947"/>
    <w:rsid w:val="00E57A03"/>
    <w:rsid w:val="00E57B89"/>
    <w:rsid w:val="00E611FE"/>
    <w:rsid w:val="00E62314"/>
    <w:rsid w:val="00E6231D"/>
    <w:rsid w:val="00E62451"/>
    <w:rsid w:val="00E62546"/>
    <w:rsid w:val="00E627E3"/>
    <w:rsid w:val="00E63541"/>
    <w:rsid w:val="00E637AB"/>
    <w:rsid w:val="00E64B01"/>
    <w:rsid w:val="00E65386"/>
    <w:rsid w:val="00E6594F"/>
    <w:rsid w:val="00E665B1"/>
    <w:rsid w:val="00E66635"/>
    <w:rsid w:val="00E66BBF"/>
    <w:rsid w:val="00E673B1"/>
    <w:rsid w:val="00E675EA"/>
    <w:rsid w:val="00E701ED"/>
    <w:rsid w:val="00E70465"/>
    <w:rsid w:val="00E71AED"/>
    <w:rsid w:val="00E72648"/>
    <w:rsid w:val="00E728F3"/>
    <w:rsid w:val="00E72E53"/>
    <w:rsid w:val="00E732D8"/>
    <w:rsid w:val="00E7416C"/>
    <w:rsid w:val="00E748AE"/>
    <w:rsid w:val="00E7509A"/>
    <w:rsid w:val="00E76626"/>
    <w:rsid w:val="00E76FC9"/>
    <w:rsid w:val="00E80A5F"/>
    <w:rsid w:val="00E81791"/>
    <w:rsid w:val="00E81926"/>
    <w:rsid w:val="00E81A2D"/>
    <w:rsid w:val="00E830DF"/>
    <w:rsid w:val="00E8318A"/>
    <w:rsid w:val="00E840D3"/>
    <w:rsid w:val="00E84870"/>
    <w:rsid w:val="00E85F24"/>
    <w:rsid w:val="00E868BA"/>
    <w:rsid w:val="00E874F2"/>
    <w:rsid w:val="00E906AE"/>
    <w:rsid w:val="00E91299"/>
    <w:rsid w:val="00E91568"/>
    <w:rsid w:val="00E9346C"/>
    <w:rsid w:val="00E937A7"/>
    <w:rsid w:val="00E93A98"/>
    <w:rsid w:val="00E948AF"/>
    <w:rsid w:val="00E94D21"/>
    <w:rsid w:val="00E95E43"/>
    <w:rsid w:val="00E96B75"/>
    <w:rsid w:val="00E97861"/>
    <w:rsid w:val="00EA085D"/>
    <w:rsid w:val="00EA0D6F"/>
    <w:rsid w:val="00EA0D85"/>
    <w:rsid w:val="00EA1B7D"/>
    <w:rsid w:val="00EA220E"/>
    <w:rsid w:val="00EA28EA"/>
    <w:rsid w:val="00EA2C49"/>
    <w:rsid w:val="00EA2C5E"/>
    <w:rsid w:val="00EA431B"/>
    <w:rsid w:val="00EA5250"/>
    <w:rsid w:val="00EA5597"/>
    <w:rsid w:val="00EA5DCE"/>
    <w:rsid w:val="00EA5E85"/>
    <w:rsid w:val="00EA5F46"/>
    <w:rsid w:val="00EA6406"/>
    <w:rsid w:val="00EA640F"/>
    <w:rsid w:val="00EA6CEF"/>
    <w:rsid w:val="00EA7905"/>
    <w:rsid w:val="00EA7DEC"/>
    <w:rsid w:val="00EB03B4"/>
    <w:rsid w:val="00EB0FCB"/>
    <w:rsid w:val="00EB1223"/>
    <w:rsid w:val="00EB1A79"/>
    <w:rsid w:val="00EB246E"/>
    <w:rsid w:val="00EB2C6C"/>
    <w:rsid w:val="00EB2D04"/>
    <w:rsid w:val="00EB39B1"/>
    <w:rsid w:val="00EB4133"/>
    <w:rsid w:val="00EB435C"/>
    <w:rsid w:val="00EB543E"/>
    <w:rsid w:val="00EB5FFA"/>
    <w:rsid w:val="00EB6014"/>
    <w:rsid w:val="00EB6B68"/>
    <w:rsid w:val="00EB71E4"/>
    <w:rsid w:val="00EB75C1"/>
    <w:rsid w:val="00EC150C"/>
    <w:rsid w:val="00EC3BC1"/>
    <w:rsid w:val="00EC3D6E"/>
    <w:rsid w:val="00EC3EF0"/>
    <w:rsid w:val="00EC4F7D"/>
    <w:rsid w:val="00EC4FAC"/>
    <w:rsid w:val="00EC5FC7"/>
    <w:rsid w:val="00EC6758"/>
    <w:rsid w:val="00ED104E"/>
    <w:rsid w:val="00ED18D4"/>
    <w:rsid w:val="00ED2006"/>
    <w:rsid w:val="00ED23BB"/>
    <w:rsid w:val="00ED32F6"/>
    <w:rsid w:val="00ED33BA"/>
    <w:rsid w:val="00ED512B"/>
    <w:rsid w:val="00ED571A"/>
    <w:rsid w:val="00ED6D82"/>
    <w:rsid w:val="00ED7D42"/>
    <w:rsid w:val="00ED7E7A"/>
    <w:rsid w:val="00EE17F8"/>
    <w:rsid w:val="00EE23F4"/>
    <w:rsid w:val="00EE37F3"/>
    <w:rsid w:val="00EE3D4A"/>
    <w:rsid w:val="00EE440A"/>
    <w:rsid w:val="00EE4970"/>
    <w:rsid w:val="00EE69D3"/>
    <w:rsid w:val="00EE6C8C"/>
    <w:rsid w:val="00EE6C94"/>
    <w:rsid w:val="00EE6E7F"/>
    <w:rsid w:val="00EE70E8"/>
    <w:rsid w:val="00EE783C"/>
    <w:rsid w:val="00EE7DCF"/>
    <w:rsid w:val="00EF00FF"/>
    <w:rsid w:val="00EF0A7D"/>
    <w:rsid w:val="00EF0CC2"/>
    <w:rsid w:val="00EF0F64"/>
    <w:rsid w:val="00EF14B2"/>
    <w:rsid w:val="00EF2272"/>
    <w:rsid w:val="00EF3D4B"/>
    <w:rsid w:val="00EF3FC4"/>
    <w:rsid w:val="00EF4E22"/>
    <w:rsid w:val="00EF60DA"/>
    <w:rsid w:val="00EF6284"/>
    <w:rsid w:val="00EF7722"/>
    <w:rsid w:val="00F0128C"/>
    <w:rsid w:val="00F016DF"/>
    <w:rsid w:val="00F02184"/>
    <w:rsid w:val="00F02242"/>
    <w:rsid w:val="00F030BC"/>
    <w:rsid w:val="00F0438A"/>
    <w:rsid w:val="00F0460A"/>
    <w:rsid w:val="00F05125"/>
    <w:rsid w:val="00F063FE"/>
    <w:rsid w:val="00F06716"/>
    <w:rsid w:val="00F06D1A"/>
    <w:rsid w:val="00F10D72"/>
    <w:rsid w:val="00F10E1F"/>
    <w:rsid w:val="00F1150E"/>
    <w:rsid w:val="00F11A8C"/>
    <w:rsid w:val="00F12048"/>
    <w:rsid w:val="00F12DC5"/>
    <w:rsid w:val="00F13A0C"/>
    <w:rsid w:val="00F14E20"/>
    <w:rsid w:val="00F1508C"/>
    <w:rsid w:val="00F15538"/>
    <w:rsid w:val="00F1579F"/>
    <w:rsid w:val="00F15A57"/>
    <w:rsid w:val="00F16795"/>
    <w:rsid w:val="00F20587"/>
    <w:rsid w:val="00F20BA2"/>
    <w:rsid w:val="00F22E1D"/>
    <w:rsid w:val="00F237CE"/>
    <w:rsid w:val="00F23C61"/>
    <w:rsid w:val="00F24C32"/>
    <w:rsid w:val="00F25D4D"/>
    <w:rsid w:val="00F27345"/>
    <w:rsid w:val="00F27437"/>
    <w:rsid w:val="00F27A12"/>
    <w:rsid w:val="00F3106E"/>
    <w:rsid w:val="00F31526"/>
    <w:rsid w:val="00F3299C"/>
    <w:rsid w:val="00F332BF"/>
    <w:rsid w:val="00F34E30"/>
    <w:rsid w:val="00F35C51"/>
    <w:rsid w:val="00F35D14"/>
    <w:rsid w:val="00F36268"/>
    <w:rsid w:val="00F3648E"/>
    <w:rsid w:val="00F36CDA"/>
    <w:rsid w:val="00F370C4"/>
    <w:rsid w:val="00F42175"/>
    <w:rsid w:val="00F440D1"/>
    <w:rsid w:val="00F441C8"/>
    <w:rsid w:val="00F44C96"/>
    <w:rsid w:val="00F45AFB"/>
    <w:rsid w:val="00F472CE"/>
    <w:rsid w:val="00F47491"/>
    <w:rsid w:val="00F4763E"/>
    <w:rsid w:val="00F47E71"/>
    <w:rsid w:val="00F47FF5"/>
    <w:rsid w:val="00F50662"/>
    <w:rsid w:val="00F5275D"/>
    <w:rsid w:val="00F5294A"/>
    <w:rsid w:val="00F539CB"/>
    <w:rsid w:val="00F53ACB"/>
    <w:rsid w:val="00F53C3E"/>
    <w:rsid w:val="00F53FF6"/>
    <w:rsid w:val="00F54106"/>
    <w:rsid w:val="00F54308"/>
    <w:rsid w:val="00F55CB2"/>
    <w:rsid w:val="00F56528"/>
    <w:rsid w:val="00F565AC"/>
    <w:rsid w:val="00F57514"/>
    <w:rsid w:val="00F60052"/>
    <w:rsid w:val="00F6058E"/>
    <w:rsid w:val="00F61F04"/>
    <w:rsid w:val="00F6227D"/>
    <w:rsid w:val="00F63171"/>
    <w:rsid w:val="00F63AA2"/>
    <w:rsid w:val="00F63B8C"/>
    <w:rsid w:val="00F64010"/>
    <w:rsid w:val="00F64A03"/>
    <w:rsid w:val="00F64C08"/>
    <w:rsid w:val="00F655AF"/>
    <w:rsid w:val="00F673BD"/>
    <w:rsid w:val="00F67476"/>
    <w:rsid w:val="00F675F4"/>
    <w:rsid w:val="00F72D8A"/>
    <w:rsid w:val="00F731B8"/>
    <w:rsid w:val="00F73A30"/>
    <w:rsid w:val="00F73B12"/>
    <w:rsid w:val="00F73E4D"/>
    <w:rsid w:val="00F74244"/>
    <w:rsid w:val="00F746BD"/>
    <w:rsid w:val="00F747B0"/>
    <w:rsid w:val="00F756C0"/>
    <w:rsid w:val="00F7577A"/>
    <w:rsid w:val="00F768B8"/>
    <w:rsid w:val="00F7768A"/>
    <w:rsid w:val="00F802A7"/>
    <w:rsid w:val="00F84017"/>
    <w:rsid w:val="00F84ED6"/>
    <w:rsid w:val="00F85A9A"/>
    <w:rsid w:val="00F86488"/>
    <w:rsid w:val="00F86834"/>
    <w:rsid w:val="00F91393"/>
    <w:rsid w:val="00F91D39"/>
    <w:rsid w:val="00F92F8F"/>
    <w:rsid w:val="00F9333E"/>
    <w:rsid w:val="00F936FD"/>
    <w:rsid w:val="00F939B6"/>
    <w:rsid w:val="00F94BC2"/>
    <w:rsid w:val="00F959EF"/>
    <w:rsid w:val="00F97D8A"/>
    <w:rsid w:val="00FA0F58"/>
    <w:rsid w:val="00FA17CA"/>
    <w:rsid w:val="00FA17CE"/>
    <w:rsid w:val="00FA1BB9"/>
    <w:rsid w:val="00FA547C"/>
    <w:rsid w:val="00FA7A91"/>
    <w:rsid w:val="00FB0E51"/>
    <w:rsid w:val="00FB108D"/>
    <w:rsid w:val="00FB13FC"/>
    <w:rsid w:val="00FB16B7"/>
    <w:rsid w:val="00FB339F"/>
    <w:rsid w:val="00FB4B24"/>
    <w:rsid w:val="00FB54D3"/>
    <w:rsid w:val="00FB75CB"/>
    <w:rsid w:val="00FC085F"/>
    <w:rsid w:val="00FC249E"/>
    <w:rsid w:val="00FC317F"/>
    <w:rsid w:val="00FC40B2"/>
    <w:rsid w:val="00FC478D"/>
    <w:rsid w:val="00FC5341"/>
    <w:rsid w:val="00FC5A97"/>
    <w:rsid w:val="00FC5BB0"/>
    <w:rsid w:val="00FC6B9C"/>
    <w:rsid w:val="00FC7970"/>
    <w:rsid w:val="00FC7AD7"/>
    <w:rsid w:val="00FD0FFB"/>
    <w:rsid w:val="00FD17AC"/>
    <w:rsid w:val="00FD1A4B"/>
    <w:rsid w:val="00FD2332"/>
    <w:rsid w:val="00FD30DB"/>
    <w:rsid w:val="00FD3FF2"/>
    <w:rsid w:val="00FD454C"/>
    <w:rsid w:val="00FD496F"/>
    <w:rsid w:val="00FD51C0"/>
    <w:rsid w:val="00FD537F"/>
    <w:rsid w:val="00FD5AB3"/>
    <w:rsid w:val="00FD6144"/>
    <w:rsid w:val="00FD7154"/>
    <w:rsid w:val="00FD76C0"/>
    <w:rsid w:val="00FE1522"/>
    <w:rsid w:val="00FE16EA"/>
    <w:rsid w:val="00FE1E4C"/>
    <w:rsid w:val="00FE25A2"/>
    <w:rsid w:val="00FE2727"/>
    <w:rsid w:val="00FE289B"/>
    <w:rsid w:val="00FE315C"/>
    <w:rsid w:val="00FE42D7"/>
    <w:rsid w:val="00FE5967"/>
    <w:rsid w:val="00FE5BED"/>
    <w:rsid w:val="00FE5F45"/>
    <w:rsid w:val="00FE6997"/>
    <w:rsid w:val="00FE7332"/>
    <w:rsid w:val="00FE7F89"/>
    <w:rsid w:val="00FF0BA0"/>
    <w:rsid w:val="00FF1271"/>
    <w:rsid w:val="00FF1BFE"/>
    <w:rsid w:val="00FF26A2"/>
    <w:rsid w:val="00FF2E36"/>
    <w:rsid w:val="00FF3227"/>
    <w:rsid w:val="00FF3492"/>
    <w:rsid w:val="00FF4915"/>
    <w:rsid w:val="00FF597E"/>
    <w:rsid w:val="00FF6216"/>
    <w:rsid w:val="00FF70FD"/>
    <w:rsid w:val="00FF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F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001FB"/>
    <w:pPr>
      <w:keepNext/>
      <w:jc w:val="center"/>
      <w:outlineLvl w:val="0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FD2332"/>
    <w:pPr>
      <w:suppressAutoHyphens/>
      <w:spacing w:before="240" w:after="60"/>
      <w:outlineLvl w:val="4"/>
    </w:pPr>
    <w:rPr>
      <w:b/>
      <w:bCs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01F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B001F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Знак Знак Знак"/>
    <w:basedOn w:val="a"/>
    <w:rsid w:val="00B001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Стиль2"/>
    <w:basedOn w:val="20"/>
    <w:rsid w:val="00B001FB"/>
    <w:pPr>
      <w:keepNext/>
      <w:keepLines/>
      <w:widowControl w:val="0"/>
      <w:suppressLineNumbers/>
      <w:tabs>
        <w:tab w:val="clear" w:pos="720"/>
        <w:tab w:val="num" w:pos="1440"/>
      </w:tabs>
      <w:suppressAutoHyphens/>
      <w:spacing w:after="60"/>
      <w:ind w:left="576" w:hanging="576"/>
      <w:contextualSpacing w:val="0"/>
      <w:jc w:val="both"/>
    </w:pPr>
    <w:rPr>
      <w:b/>
      <w:sz w:val="24"/>
      <w:szCs w:val="20"/>
    </w:rPr>
  </w:style>
  <w:style w:type="paragraph" w:styleId="20">
    <w:name w:val="List Number 2"/>
    <w:basedOn w:val="a"/>
    <w:uiPriority w:val="99"/>
    <w:semiHidden/>
    <w:unhideWhenUsed/>
    <w:rsid w:val="00B001FB"/>
    <w:pPr>
      <w:tabs>
        <w:tab w:val="num" w:pos="720"/>
      </w:tabs>
      <w:ind w:left="720" w:hanging="360"/>
      <w:contextualSpacing/>
    </w:pPr>
  </w:style>
  <w:style w:type="character" w:customStyle="1" w:styleId="10">
    <w:name w:val="Заголовок 1 Знак"/>
    <w:basedOn w:val="a0"/>
    <w:link w:val="1"/>
    <w:rsid w:val="00B00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01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F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nhideWhenUsed/>
    <w:rsid w:val="00FD23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D2332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D233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table" w:styleId="a8">
    <w:name w:val="Table Grid"/>
    <w:basedOn w:val="a1"/>
    <w:rsid w:val="00FD2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FD2332"/>
    <w:pPr>
      <w:suppressAutoHyphens/>
      <w:spacing w:after="0" w:line="240" w:lineRule="auto"/>
      <w:jc w:val="both"/>
    </w:pPr>
    <w:rPr>
      <w:rFonts w:ascii="TimesET" w:eastAsia="Arial" w:hAnsi="TimesET" w:cs="Times New Roman"/>
      <w:sz w:val="24"/>
      <w:szCs w:val="20"/>
      <w:lang w:eastAsia="ar-SA"/>
    </w:rPr>
  </w:style>
  <w:style w:type="character" w:customStyle="1" w:styleId="12">
    <w:name w:val="Основной шрифт абзаца1"/>
    <w:rsid w:val="00FD2332"/>
  </w:style>
  <w:style w:type="character" w:styleId="a9">
    <w:name w:val="Hyperlink"/>
    <w:basedOn w:val="12"/>
    <w:rsid w:val="00FD2332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FD2332"/>
    <w:pPr>
      <w:suppressAutoHyphens/>
      <w:ind w:firstLine="567"/>
      <w:jc w:val="center"/>
    </w:pPr>
    <w:rPr>
      <w:b/>
      <w:bCs/>
      <w:sz w:val="28"/>
      <w:szCs w:val="24"/>
      <w:lang w:eastAsia="ar-SA"/>
    </w:rPr>
  </w:style>
  <w:style w:type="paragraph" w:customStyle="1" w:styleId="211">
    <w:name w:val="Основной текст 21"/>
    <w:basedOn w:val="a"/>
    <w:rsid w:val="00FD2332"/>
    <w:pPr>
      <w:widowControl w:val="0"/>
      <w:suppressAutoHyphens/>
      <w:jc w:val="both"/>
    </w:pPr>
    <w:rPr>
      <w:rFonts w:cs="Arial"/>
      <w:sz w:val="24"/>
      <w:szCs w:val="18"/>
      <w:lang w:eastAsia="ar-SA"/>
    </w:rPr>
  </w:style>
  <w:style w:type="paragraph" w:customStyle="1" w:styleId="ConsPlusNormal">
    <w:name w:val="ConsPlusNormal"/>
    <w:link w:val="ConsPlusNormal0"/>
    <w:rsid w:val="00FD233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FD2332"/>
    <w:rPr>
      <w:rFonts w:ascii="Arial" w:eastAsia="Arial" w:hAnsi="Arial" w:cs="Arial"/>
      <w:sz w:val="20"/>
      <w:szCs w:val="20"/>
      <w:lang w:eastAsia="ar-SA"/>
    </w:rPr>
  </w:style>
  <w:style w:type="character" w:styleId="aa">
    <w:name w:val="Strong"/>
    <w:basedOn w:val="a0"/>
    <w:qFormat/>
    <w:rsid w:val="00FD2332"/>
    <w:rPr>
      <w:b/>
      <w:bCs/>
    </w:rPr>
  </w:style>
  <w:style w:type="paragraph" w:customStyle="1" w:styleId="ConsNonformat">
    <w:name w:val="ConsNonformat"/>
    <w:rsid w:val="00FD233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4808D-326F-48B5-89FC-E8DC8577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9</cp:revision>
  <cp:lastPrinted>2013-05-31T00:49:00Z</cp:lastPrinted>
  <dcterms:created xsi:type="dcterms:W3CDTF">2013-03-12T00:46:00Z</dcterms:created>
  <dcterms:modified xsi:type="dcterms:W3CDTF">2013-05-31T00:50:00Z</dcterms:modified>
</cp:coreProperties>
</file>